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4283C" w14:textId="77777777" w:rsidR="000D113E" w:rsidRDefault="000D113E" w:rsidP="000D113E">
      <w:pPr>
        <w:tabs>
          <w:tab w:val="left" w:pos="1170"/>
          <w:tab w:val="right" w:pos="14570"/>
        </w:tabs>
        <w:spacing w:after="0" w:line="240" w:lineRule="auto"/>
        <w:jc w:val="right"/>
        <w:rPr>
          <w:rFonts w:ascii="Cambria" w:hAnsi="Cambria" w:cs="Tahoma"/>
          <w:b/>
          <w:sz w:val="20"/>
          <w:szCs w:val="20"/>
        </w:rPr>
      </w:pPr>
      <w:r w:rsidRPr="00200AA6">
        <w:rPr>
          <w:rFonts w:ascii="Cambria" w:hAnsi="Cambria" w:cs="Tahoma"/>
          <w:b/>
          <w:sz w:val="20"/>
          <w:szCs w:val="20"/>
        </w:rPr>
        <w:t xml:space="preserve">Załącznik nr </w:t>
      </w:r>
      <w:r>
        <w:rPr>
          <w:rFonts w:ascii="Cambria" w:hAnsi="Cambria" w:cs="Tahoma"/>
          <w:b/>
          <w:sz w:val="20"/>
          <w:szCs w:val="20"/>
        </w:rPr>
        <w:t>5 do Zapytania ofertowego</w:t>
      </w:r>
    </w:p>
    <w:p w14:paraId="6E8887E6" w14:textId="77777777" w:rsidR="000D113E" w:rsidRPr="00200AA6" w:rsidRDefault="000D113E" w:rsidP="000D113E">
      <w:pPr>
        <w:jc w:val="right"/>
        <w:rPr>
          <w:rFonts w:ascii="Cambria" w:hAnsi="Cambria" w:cs="Tahoma"/>
          <w:b/>
          <w:sz w:val="20"/>
          <w:szCs w:val="20"/>
        </w:rPr>
      </w:pPr>
    </w:p>
    <w:p w14:paraId="06D27952" w14:textId="77777777" w:rsidR="000D113E" w:rsidRPr="00200AA6" w:rsidRDefault="000D113E" w:rsidP="000D113E">
      <w:pPr>
        <w:spacing w:after="0" w:line="240" w:lineRule="auto"/>
        <w:ind w:right="7906"/>
        <w:rPr>
          <w:rFonts w:ascii="Cambria" w:hAnsi="Cambria" w:cs="Tahoma"/>
          <w:sz w:val="20"/>
          <w:szCs w:val="20"/>
        </w:rPr>
      </w:pPr>
      <w:r w:rsidRPr="00200AA6">
        <w:rPr>
          <w:rFonts w:ascii="Cambria" w:hAnsi="Cambria" w:cs="Tahoma"/>
          <w:sz w:val="20"/>
          <w:szCs w:val="20"/>
        </w:rPr>
        <w:t>....................................</w:t>
      </w:r>
      <w:r>
        <w:rPr>
          <w:rFonts w:ascii="Cambria" w:hAnsi="Cambria" w:cs="Tahoma"/>
          <w:sz w:val="20"/>
          <w:szCs w:val="20"/>
        </w:rPr>
        <w:t>...............................</w:t>
      </w:r>
    </w:p>
    <w:p w14:paraId="5384FA0E" w14:textId="77777777" w:rsidR="000D113E" w:rsidRPr="00200AA6" w:rsidRDefault="000D113E" w:rsidP="000D113E">
      <w:pPr>
        <w:spacing w:after="0" w:line="240" w:lineRule="auto"/>
        <w:ind w:right="-32" w:firstLine="142"/>
        <w:rPr>
          <w:rFonts w:ascii="Cambria" w:hAnsi="Cambria" w:cs="Tahoma"/>
          <w:sz w:val="20"/>
          <w:szCs w:val="20"/>
        </w:rPr>
      </w:pPr>
      <w:r w:rsidRPr="00200AA6">
        <w:rPr>
          <w:rFonts w:ascii="Cambria" w:hAnsi="Cambria" w:cs="Tahoma"/>
          <w:sz w:val="20"/>
          <w:szCs w:val="20"/>
        </w:rPr>
        <w:t>(Nazwa</w:t>
      </w:r>
      <w:r>
        <w:rPr>
          <w:rFonts w:ascii="Cambria" w:hAnsi="Cambria" w:cs="Tahoma"/>
          <w:sz w:val="20"/>
          <w:szCs w:val="20"/>
        </w:rPr>
        <w:t xml:space="preserve"> i adres wykonawcy)</w:t>
      </w: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 w:rsidRPr="00200AA6">
        <w:rPr>
          <w:rFonts w:ascii="Cambria" w:hAnsi="Cambria" w:cs="Tahoma"/>
          <w:sz w:val="20"/>
          <w:szCs w:val="20"/>
        </w:rPr>
        <w:t>..................................., dnia ....................... 202</w:t>
      </w:r>
      <w:r>
        <w:rPr>
          <w:rFonts w:ascii="Cambria" w:hAnsi="Cambria" w:cs="Tahoma"/>
          <w:sz w:val="20"/>
          <w:szCs w:val="20"/>
        </w:rPr>
        <w:t>4</w:t>
      </w:r>
      <w:r w:rsidRPr="00200AA6">
        <w:rPr>
          <w:rFonts w:ascii="Cambria" w:hAnsi="Cambria" w:cs="Tahoma"/>
          <w:sz w:val="20"/>
          <w:szCs w:val="20"/>
        </w:rPr>
        <w:t xml:space="preserve"> r.</w:t>
      </w:r>
    </w:p>
    <w:p w14:paraId="2F79DEED" w14:textId="77777777" w:rsidR="000D113E" w:rsidRPr="00200AA6" w:rsidRDefault="000D113E" w:rsidP="000D113E">
      <w:pPr>
        <w:autoSpaceDE w:val="0"/>
        <w:autoSpaceDN w:val="0"/>
        <w:adjustRightInd w:val="0"/>
        <w:jc w:val="center"/>
        <w:rPr>
          <w:rFonts w:ascii="Cambria" w:hAnsi="Cambria" w:cs="Tahoma"/>
          <w:b/>
          <w:color w:val="000000"/>
          <w:sz w:val="20"/>
          <w:szCs w:val="20"/>
        </w:rPr>
      </w:pPr>
    </w:p>
    <w:p w14:paraId="7169FCE4" w14:textId="77777777" w:rsidR="000D113E" w:rsidRPr="00200AA6" w:rsidRDefault="000D113E" w:rsidP="000D113E">
      <w:pPr>
        <w:autoSpaceDE w:val="0"/>
        <w:autoSpaceDN w:val="0"/>
        <w:adjustRightInd w:val="0"/>
        <w:spacing w:after="0"/>
        <w:jc w:val="center"/>
        <w:rPr>
          <w:rFonts w:ascii="Cambria" w:hAnsi="Cambria" w:cs="Tahoma"/>
          <w:b/>
          <w:color w:val="000000"/>
          <w:sz w:val="20"/>
          <w:szCs w:val="20"/>
        </w:rPr>
      </w:pPr>
      <w:r w:rsidRPr="00200AA6">
        <w:rPr>
          <w:rFonts w:ascii="Cambria" w:hAnsi="Cambria" w:cs="Tahoma"/>
          <w:b/>
          <w:color w:val="000000"/>
          <w:sz w:val="20"/>
          <w:szCs w:val="20"/>
        </w:rPr>
        <w:t>WYKAZ OSÓB, KTÓRE BĘDĄ UCZESTNICZYĆ W WYKONYWANIU ZAMÓWIENIA</w:t>
      </w:r>
    </w:p>
    <w:p w14:paraId="0A17AC05" w14:textId="77777777" w:rsidR="000D113E" w:rsidRPr="00C37890" w:rsidRDefault="000D113E" w:rsidP="000D113E">
      <w:pPr>
        <w:autoSpaceDE w:val="0"/>
        <w:autoSpaceDN w:val="0"/>
        <w:adjustRightInd w:val="0"/>
        <w:spacing w:after="0" w:line="276" w:lineRule="auto"/>
        <w:ind w:left="5664" w:hanging="5664"/>
        <w:jc w:val="center"/>
        <w:rPr>
          <w:rFonts w:cs="Calibri"/>
          <w:b/>
          <w:bCs/>
        </w:rPr>
      </w:pPr>
      <w:bookmarkStart w:id="0" w:name="_Hlk55209657"/>
      <w:r w:rsidRPr="00C37890">
        <w:rPr>
          <w:rFonts w:cs="Calibri"/>
          <w:b/>
          <w:bCs/>
        </w:rPr>
        <w:t>w odpowiedzi na ogłoszenie o zamówieniu na usługi społeczne:</w:t>
      </w:r>
    </w:p>
    <w:p w14:paraId="492EF297" w14:textId="77777777" w:rsidR="000D113E" w:rsidRPr="00C37890" w:rsidRDefault="000D113E" w:rsidP="000D113E">
      <w:pPr>
        <w:spacing w:after="0"/>
        <w:jc w:val="center"/>
        <w:rPr>
          <w:rFonts w:eastAsia="Cambria" w:cs="Calibri"/>
          <w:b/>
          <w:i/>
        </w:rPr>
      </w:pPr>
      <w:r w:rsidRPr="00C37890">
        <w:rPr>
          <w:rFonts w:eastAsia="Cambria" w:cs="Calibri"/>
          <w:b/>
          <w:i/>
        </w:rPr>
        <w:t xml:space="preserve">Organizacja wydarzenia pn. „Bożonarodzeniowe wydarzenie integracyjne” </w:t>
      </w:r>
    </w:p>
    <w:p w14:paraId="291D5C3B" w14:textId="77777777" w:rsidR="000D113E" w:rsidRDefault="000D113E" w:rsidP="000D113E">
      <w:pPr>
        <w:rPr>
          <w:rFonts w:ascii="Cambria" w:eastAsia="Calibri" w:hAnsi="Cambria" w:cs="Tahoma"/>
          <w:sz w:val="20"/>
          <w:szCs w:val="20"/>
        </w:rPr>
      </w:pPr>
      <w:r w:rsidRPr="00C37890">
        <w:rPr>
          <w:rFonts w:cs="Calibri"/>
          <w:sz w:val="20"/>
          <w:szCs w:val="20"/>
        </w:rPr>
        <w:t>przedstawiam(y) następujące informacje: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"/>
        <w:gridCol w:w="2835"/>
        <w:gridCol w:w="8646"/>
        <w:gridCol w:w="2744"/>
      </w:tblGrid>
      <w:tr w:rsidR="000D113E" w:rsidRPr="00200AA6" w14:paraId="65D96BEA" w14:textId="77777777" w:rsidTr="00AB03E4">
        <w:trPr>
          <w:cantSplit/>
          <w:trHeight w:val="942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00F3" w14:textId="77777777" w:rsidR="000D113E" w:rsidRPr="00200AA6" w:rsidRDefault="000D113E" w:rsidP="00AB03E4">
            <w:pPr>
              <w:snapToGrid w:val="0"/>
              <w:jc w:val="center"/>
              <w:rPr>
                <w:rFonts w:ascii="Cambria" w:hAnsi="Cambria" w:cs="Tahoma"/>
                <w:b/>
                <w:spacing w:val="4"/>
                <w:sz w:val="20"/>
                <w:szCs w:val="20"/>
              </w:rPr>
            </w:pPr>
            <w:r w:rsidRPr="00200AA6">
              <w:rPr>
                <w:rFonts w:ascii="Cambria" w:hAnsi="Cambria" w:cs="Tahoma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48FD" w14:textId="77777777" w:rsidR="000D113E" w:rsidRPr="00200AA6" w:rsidRDefault="000D113E" w:rsidP="00AB03E4">
            <w:pPr>
              <w:autoSpaceDE w:val="0"/>
              <w:autoSpaceDN w:val="0"/>
              <w:adjustRightInd w:val="0"/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200AA6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Nazwisko i imię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DC29" w14:textId="77777777" w:rsidR="000D113E" w:rsidRDefault="000D113E" w:rsidP="00AB03E4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Kwalifikacje zawodowe oraz doświadczenie,</w:t>
            </w:r>
          </w:p>
          <w:p w14:paraId="37181153" w14:textId="77777777" w:rsidR="000D113E" w:rsidRPr="0060250B" w:rsidRDefault="000D113E" w:rsidP="00AB03E4">
            <w:pPr>
              <w:autoSpaceDE w:val="0"/>
              <w:autoSpaceDN w:val="0"/>
              <w:adjustRightInd w:val="0"/>
              <w:jc w:val="center"/>
              <w:rPr>
                <w:rFonts w:ascii="Cambria" w:hAnsi="Cambria" w:cs="Tahoma"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z</w:t>
            </w:r>
            <w:r w:rsidRPr="0060250B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 xml:space="preserve">godnie z </w:t>
            </w:r>
            <w:r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wymogami określonymi w przedmiocie zamówienia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5D84" w14:textId="77777777" w:rsidR="000D113E" w:rsidRPr="0060250B" w:rsidRDefault="000D113E" w:rsidP="00AB03E4">
            <w:pPr>
              <w:autoSpaceDE w:val="0"/>
              <w:autoSpaceDN w:val="0"/>
              <w:adjustRightInd w:val="0"/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Informacja o podstawie dysponowania daną osobą</w:t>
            </w:r>
          </w:p>
        </w:tc>
      </w:tr>
      <w:tr w:rsidR="000D113E" w:rsidRPr="00200AA6" w14:paraId="310BB268" w14:textId="77777777" w:rsidTr="000D113E">
        <w:trPr>
          <w:cantSplit/>
          <w:trHeight w:val="1166"/>
          <w:jc w:val="center"/>
        </w:trPr>
        <w:tc>
          <w:tcPr>
            <w:tcW w:w="50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10DDD7A" w14:textId="77777777" w:rsidR="000D113E" w:rsidRPr="00200AA6" w:rsidRDefault="000D113E" w:rsidP="00AB03E4">
            <w:pPr>
              <w:snapToGrid w:val="0"/>
              <w:spacing w:before="120"/>
              <w:jc w:val="center"/>
              <w:rPr>
                <w:rFonts w:ascii="Cambria" w:hAnsi="Cambria" w:cs="Tahoma"/>
                <w:spacing w:val="4"/>
                <w:sz w:val="20"/>
                <w:szCs w:val="20"/>
              </w:rPr>
            </w:pPr>
            <w:r w:rsidRPr="00200AA6">
              <w:rPr>
                <w:rFonts w:ascii="Cambria" w:hAnsi="Cambria" w:cs="Tahoma"/>
                <w:spacing w:val="4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F6799E" w14:textId="77777777" w:rsidR="000D113E" w:rsidRPr="008F687D" w:rsidRDefault="000D113E" w:rsidP="00AB03E4">
            <w:pPr>
              <w:snapToGrid w:val="0"/>
              <w:ind w:firstLine="143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Koordynator wydarzenia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9A49C9B" w14:textId="77777777" w:rsidR="000D113E" w:rsidRPr="00200AA6" w:rsidRDefault="000D113E" w:rsidP="00AB03E4">
            <w:pPr>
              <w:autoSpaceDE w:val="0"/>
              <w:autoSpaceDN w:val="0"/>
              <w:adjustRightInd w:val="0"/>
              <w:ind w:left="142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B18CA09" w14:textId="77777777" w:rsidR="000D113E" w:rsidRPr="00200AA6" w:rsidRDefault="000D113E" w:rsidP="00AB03E4">
            <w:pPr>
              <w:autoSpaceDE w:val="0"/>
              <w:autoSpaceDN w:val="0"/>
              <w:adjustRightInd w:val="0"/>
              <w:ind w:left="142"/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200AA6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200AA6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  <w:tr w:rsidR="000D113E" w:rsidRPr="00200AA6" w14:paraId="1801A9F3" w14:textId="77777777" w:rsidTr="000D113E">
        <w:trPr>
          <w:cantSplit/>
          <w:trHeight w:val="1680"/>
          <w:jc w:val="center"/>
        </w:trPr>
        <w:tc>
          <w:tcPr>
            <w:tcW w:w="50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C8126E" w14:textId="77777777" w:rsidR="000D113E" w:rsidRPr="00200AA6" w:rsidRDefault="000D113E" w:rsidP="00AB03E4">
            <w:pPr>
              <w:snapToGrid w:val="0"/>
              <w:spacing w:before="120"/>
              <w:jc w:val="center"/>
              <w:rPr>
                <w:rFonts w:ascii="Cambria" w:hAnsi="Cambria" w:cs="Tahoma"/>
                <w:spacing w:val="4"/>
                <w:sz w:val="20"/>
                <w:szCs w:val="20"/>
              </w:rPr>
            </w:pPr>
            <w:r w:rsidRPr="00200AA6">
              <w:rPr>
                <w:rFonts w:ascii="Cambria" w:hAnsi="Cambria" w:cs="Tahoma"/>
                <w:spacing w:val="4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E77C6DA" w14:textId="77777777" w:rsidR="000D113E" w:rsidRPr="008F687D" w:rsidRDefault="000D113E" w:rsidP="00AB03E4">
            <w:pPr>
              <w:snapToGrid w:val="0"/>
              <w:ind w:firstLine="143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Prowadzący warsztaty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4145835" w14:textId="77777777" w:rsidR="000D113E" w:rsidRDefault="000D113E" w:rsidP="00AB03E4">
            <w:pPr>
              <w:autoSpaceDE w:val="0"/>
              <w:autoSpaceDN w:val="0"/>
              <w:adjustRightInd w:val="0"/>
              <w:ind w:left="142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1.</w:t>
            </w:r>
          </w:p>
          <w:p w14:paraId="4B88E03D" w14:textId="77777777" w:rsidR="000D113E" w:rsidRDefault="000D113E" w:rsidP="00AB03E4">
            <w:pPr>
              <w:autoSpaceDE w:val="0"/>
              <w:autoSpaceDN w:val="0"/>
              <w:adjustRightInd w:val="0"/>
              <w:ind w:left="142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2.</w:t>
            </w:r>
          </w:p>
          <w:p w14:paraId="5D0F6F15" w14:textId="77777777" w:rsidR="000D113E" w:rsidRPr="00200AA6" w:rsidRDefault="000D113E" w:rsidP="00AB03E4">
            <w:pPr>
              <w:autoSpaceDE w:val="0"/>
              <w:autoSpaceDN w:val="0"/>
              <w:adjustRightInd w:val="0"/>
              <w:ind w:left="142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4255A30" w14:textId="77777777" w:rsidR="000D113E" w:rsidRPr="00200AA6" w:rsidRDefault="000D113E" w:rsidP="00AB03E4">
            <w:pPr>
              <w:autoSpaceDE w:val="0"/>
              <w:autoSpaceDN w:val="0"/>
              <w:adjustRightInd w:val="0"/>
              <w:ind w:left="142"/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200AA6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200AA6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  <w:tr w:rsidR="000D113E" w:rsidRPr="00200AA6" w14:paraId="1430A59E" w14:textId="77777777" w:rsidTr="000D113E">
        <w:trPr>
          <w:cantSplit/>
          <w:trHeight w:val="1428"/>
          <w:jc w:val="center"/>
        </w:trPr>
        <w:tc>
          <w:tcPr>
            <w:tcW w:w="50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2E17FD5" w14:textId="77777777" w:rsidR="000D113E" w:rsidRPr="00200AA6" w:rsidRDefault="000D113E" w:rsidP="00AB03E4">
            <w:pPr>
              <w:snapToGrid w:val="0"/>
              <w:spacing w:before="120"/>
              <w:jc w:val="center"/>
              <w:rPr>
                <w:rFonts w:ascii="Cambria" w:hAnsi="Cambria" w:cs="Tahoma"/>
                <w:spacing w:val="4"/>
                <w:sz w:val="20"/>
                <w:szCs w:val="20"/>
              </w:rPr>
            </w:pPr>
            <w:r w:rsidRPr="00200AA6">
              <w:rPr>
                <w:rFonts w:ascii="Cambria" w:hAnsi="Cambria" w:cs="Tahoma"/>
                <w:spacing w:val="4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FF1DCD4" w14:textId="77777777" w:rsidR="000D113E" w:rsidRPr="008F687D" w:rsidRDefault="000D113E" w:rsidP="00AB03E4">
            <w:pPr>
              <w:ind w:firstLine="143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8F687D">
              <w:rPr>
                <w:rFonts w:ascii="Cambria" w:hAnsi="Cambria" w:cs="Arial"/>
                <w:bCs/>
                <w:sz w:val="20"/>
                <w:szCs w:val="20"/>
              </w:rPr>
              <w:t>Animator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CB191AD" w14:textId="77777777" w:rsidR="000D113E" w:rsidRPr="00200AA6" w:rsidRDefault="000D113E" w:rsidP="00AB03E4">
            <w:pPr>
              <w:autoSpaceDE w:val="0"/>
              <w:autoSpaceDN w:val="0"/>
              <w:adjustRightInd w:val="0"/>
              <w:ind w:left="142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32E599D" w14:textId="77777777" w:rsidR="000D113E" w:rsidRPr="00200AA6" w:rsidRDefault="000D113E" w:rsidP="00AB03E4">
            <w:pPr>
              <w:autoSpaceDE w:val="0"/>
              <w:autoSpaceDN w:val="0"/>
              <w:adjustRightInd w:val="0"/>
              <w:ind w:left="142"/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200AA6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200AA6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  <w:tr w:rsidR="000D113E" w:rsidRPr="00200AA6" w14:paraId="73961EAE" w14:textId="77777777" w:rsidTr="00AB03E4">
        <w:trPr>
          <w:cantSplit/>
          <w:trHeight w:val="942"/>
          <w:jc w:val="center"/>
        </w:trPr>
        <w:tc>
          <w:tcPr>
            <w:tcW w:w="50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94E601D" w14:textId="77777777" w:rsidR="000D113E" w:rsidRPr="00200AA6" w:rsidRDefault="000D113E" w:rsidP="00AB03E4">
            <w:pPr>
              <w:snapToGrid w:val="0"/>
              <w:spacing w:before="120"/>
              <w:jc w:val="center"/>
              <w:rPr>
                <w:rFonts w:ascii="Cambria" w:hAnsi="Cambria" w:cs="Tahoma"/>
                <w:spacing w:val="4"/>
                <w:sz w:val="20"/>
                <w:szCs w:val="20"/>
              </w:rPr>
            </w:pPr>
            <w:r>
              <w:rPr>
                <w:rFonts w:ascii="Cambria" w:hAnsi="Cambria" w:cs="Tahoma"/>
                <w:spacing w:val="4"/>
                <w:sz w:val="20"/>
                <w:szCs w:val="20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EC9F77A" w14:textId="77777777" w:rsidR="000D113E" w:rsidRPr="008F687D" w:rsidRDefault="000D113E" w:rsidP="00AB03E4">
            <w:pPr>
              <w:ind w:firstLine="143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527CCF9" w14:textId="77777777" w:rsidR="000D113E" w:rsidRPr="00200AA6" w:rsidRDefault="000D113E" w:rsidP="00AB03E4">
            <w:pPr>
              <w:autoSpaceDE w:val="0"/>
              <w:autoSpaceDN w:val="0"/>
              <w:adjustRightInd w:val="0"/>
              <w:ind w:left="142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2EF5B80" w14:textId="77777777" w:rsidR="000D113E" w:rsidRPr="00200AA6" w:rsidRDefault="000D113E" w:rsidP="00AB03E4">
            <w:pPr>
              <w:autoSpaceDE w:val="0"/>
              <w:autoSpaceDN w:val="0"/>
              <w:adjustRightInd w:val="0"/>
              <w:ind w:left="142"/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200AA6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200AA6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</w:tbl>
    <w:p w14:paraId="6123E99A" w14:textId="77777777" w:rsidR="000D113E" w:rsidRDefault="000D113E" w:rsidP="000D113E">
      <w:pPr>
        <w:autoSpaceDE w:val="0"/>
        <w:autoSpaceDN w:val="0"/>
        <w:adjustRightInd w:val="0"/>
        <w:rPr>
          <w:rFonts w:ascii="Cambria" w:hAnsi="Cambria" w:cs="Tahoma"/>
          <w:color w:val="000000"/>
          <w:sz w:val="20"/>
          <w:szCs w:val="20"/>
        </w:rPr>
      </w:pPr>
      <w:r w:rsidRPr="00200AA6">
        <w:rPr>
          <w:rFonts w:ascii="Cambria" w:hAnsi="Cambria" w:cs="Tahoma"/>
          <w:color w:val="000000"/>
          <w:sz w:val="20"/>
          <w:szCs w:val="20"/>
        </w:rPr>
        <w:t>* niepotrzebne skreślić (jeżeli wykonawca poz</w:t>
      </w:r>
      <w:r>
        <w:rPr>
          <w:rFonts w:ascii="Cambria" w:hAnsi="Cambria" w:cs="Tahoma"/>
          <w:color w:val="000000"/>
          <w:sz w:val="20"/>
          <w:szCs w:val="20"/>
        </w:rPr>
        <w:t>ostaje w stosunku umowy cywilno-</w:t>
      </w:r>
      <w:r w:rsidRPr="00200AA6">
        <w:rPr>
          <w:rFonts w:ascii="Cambria" w:hAnsi="Cambria" w:cs="Tahoma"/>
          <w:color w:val="000000"/>
          <w:sz w:val="20"/>
          <w:szCs w:val="20"/>
        </w:rPr>
        <w:t>prawnej pozostawiamy własne)</w:t>
      </w:r>
    </w:p>
    <w:p w14:paraId="39C5A478" w14:textId="77777777" w:rsidR="000D113E" w:rsidRDefault="000D113E" w:rsidP="000D113E">
      <w:pPr>
        <w:autoSpaceDE w:val="0"/>
        <w:autoSpaceDN w:val="0"/>
        <w:adjustRightInd w:val="0"/>
        <w:rPr>
          <w:rFonts w:ascii="Cambria" w:hAnsi="Cambria" w:cs="Tahoma"/>
          <w:color w:val="000000"/>
          <w:sz w:val="20"/>
          <w:szCs w:val="20"/>
        </w:rPr>
      </w:pPr>
    </w:p>
    <w:p w14:paraId="6E435C2B" w14:textId="77777777" w:rsidR="000D113E" w:rsidRDefault="000D113E" w:rsidP="000D113E">
      <w:pPr>
        <w:autoSpaceDE w:val="0"/>
        <w:autoSpaceDN w:val="0"/>
        <w:adjustRightInd w:val="0"/>
        <w:rPr>
          <w:rFonts w:ascii="Cambria" w:hAnsi="Cambria" w:cs="Tahoma"/>
          <w:color w:val="000000"/>
          <w:sz w:val="20"/>
          <w:szCs w:val="20"/>
        </w:rPr>
      </w:pPr>
    </w:p>
    <w:p w14:paraId="2933CFE3" w14:textId="77777777" w:rsidR="000D113E" w:rsidRDefault="000D113E" w:rsidP="000D113E">
      <w:pPr>
        <w:autoSpaceDE w:val="0"/>
        <w:autoSpaceDN w:val="0"/>
        <w:adjustRightInd w:val="0"/>
        <w:rPr>
          <w:rFonts w:ascii="Cambria" w:hAnsi="Cambria" w:cs="Tahoma"/>
          <w:color w:val="000000"/>
          <w:sz w:val="20"/>
          <w:szCs w:val="20"/>
        </w:rPr>
      </w:pPr>
    </w:p>
    <w:p w14:paraId="6B3A8CE5" w14:textId="798E8E62" w:rsidR="000D113E" w:rsidRPr="00200AA6" w:rsidRDefault="000D113E" w:rsidP="000D113E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 w:rsidRPr="00200AA6">
        <w:rPr>
          <w:rFonts w:ascii="Cambria" w:hAnsi="Cambria" w:cs="Arial"/>
          <w:color w:val="000000"/>
          <w:sz w:val="20"/>
          <w:szCs w:val="20"/>
        </w:rPr>
        <w:tab/>
      </w:r>
      <w:r w:rsidRPr="00200AA6">
        <w:rPr>
          <w:rFonts w:ascii="Cambria" w:hAnsi="Cambria" w:cs="Arial"/>
          <w:color w:val="000000"/>
          <w:sz w:val="20"/>
          <w:szCs w:val="20"/>
        </w:rPr>
        <w:tab/>
      </w:r>
      <w:r w:rsidRPr="00200AA6">
        <w:rPr>
          <w:rFonts w:ascii="Cambria" w:hAnsi="Cambria" w:cs="Arial"/>
          <w:color w:val="000000"/>
          <w:sz w:val="20"/>
          <w:szCs w:val="20"/>
        </w:rPr>
        <w:tab/>
      </w:r>
      <w:r w:rsidRPr="00200AA6">
        <w:rPr>
          <w:rFonts w:ascii="Cambria" w:hAnsi="Cambria" w:cs="Arial"/>
          <w:color w:val="000000"/>
          <w:sz w:val="20"/>
          <w:szCs w:val="20"/>
        </w:rPr>
        <w:tab/>
      </w:r>
      <w:r w:rsidRPr="00200AA6">
        <w:rPr>
          <w:rFonts w:ascii="Cambria" w:hAnsi="Cambria" w:cs="Arial"/>
          <w:color w:val="000000"/>
          <w:sz w:val="20"/>
          <w:szCs w:val="20"/>
        </w:rPr>
        <w:tab/>
        <w:t xml:space="preserve"> </w:t>
      </w:r>
      <w:r w:rsidRPr="00200AA6">
        <w:rPr>
          <w:rFonts w:ascii="Cambria" w:hAnsi="Cambria" w:cs="Arial"/>
          <w:i/>
          <w:color w:val="000000"/>
          <w:sz w:val="16"/>
          <w:szCs w:val="16"/>
        </w:rPr>
        <w:t xml:space="preserve">Dokument musi być podpisany kwalifikowanym podpisem elektronicznym </w:t>
      </w:r>
      <w:r w:rsidRPr="00200AA6">
        <w:rPr>
          <w:rFonts w:ascii="Cambria" w:hAnsi="Cambria" w:cs="Arial"/>
          <w:i/>
          <w:color w:val="000000"/>
          <w:sz w:val="16"/>
          <w:szCs w:val="16"/>
        </w:rPr>
        <w:br/>
        <w:t>lub podpisem zaufanym lub elektronicznym podpisem osobistym</w:t>
      </w:r>
    </w:p>
    <w:bookmarkEnd w:id="0"/>
    <w:sectPr w:rsidR="000D113E" w:rsidRPr="00200AA6" w:rsidSect="007E24AA">
      <w:headerReference w:type="default" r:id="rId8"/>
      <w:footerReference w:type="default" r:id="rId9"/>
      <w:pgSz w:w="16838" w:h="11906" w:orient="landscape"/>
      <w:pgMar w:top="1134" w:right="993" w:bottom="849" w:left="567" w:header="426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50A4F" w14:textId="77777777" w:rsidR="00333B4C" w:rsidRDefault="00333B4C" w:rsidP="00616824">
      <w:pPr>
        <w:spacing w:after="0" w:line="240" w:lineRule="auto"/>
      </w:pPr>
      <w:r>
        <w:separator/>
      </w:r>
    </w:p>
  </w:endnote>
  <w:endnote w:type="continuationSeparator" w:id="0">
    <w:p w14:paraId="59E4EB6E" w14:textId="77777777" w:rsidR="00333B4C" w:rsidRDefault="00333B4C" w:rsidP="00616824">
      <w:pPr>
        <w:spacing w:after="0" w:line="240" w:lineRule="auto"/>
      </w:pPr>
      <w:r>
        <w:continuationSeparator/>
      </w:r>
    </w:p>
  </w:endnote>
  <w:endnote w:type="continuationNotice" w:id="1">
    <w:p w14:paraId="3A343394" w14:textId="77777777" w:rsidR="00333B4C" w:rsidRDefault="00333B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EKKD+TimesNewRoman">
    <w:altName w:val="Times New Roman"/>
    <w:charset w:val="00"/>
    <w:family w:val="roman"/>
    <w:pitch w:val="default"/>
  </w:font>
  <w:font w:name="Thorndale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70339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F8D250" w14:textId="77777777" w:rsidR="005A5700" w:rsidRDefault="005A5700">
            <w:pPr>
              <w:pStyle w:val="Stopka"/>
              <w:jc w:val="right"/>
            </w:pPr>
          </w:p>
          <w:p w14:paraId="428C66CE" w14:textId="77777777" w:rsidR="005A5700" w:rsidRDefault="005A5700">
            <w:pPr>
              <w:pStyle w:val="Stopka"/>
              <w:jc w:val="right"/>
            </w:pPr>
          </w:p>
          <w:p w14:paraId="486EAC09" w14:textId="77777777" w:rsidR="005B1FF6" w:rsidRDefault="007E24AA">
            <w:pPr>
              <w:pStyle w:val="Stopka"/>
              <w:jc w:val="right"/>
            </w:pPr>
          </w:p>
        </w:sdtContent>
      </w:sdt>
    </w:sdtContent>
  </w:sdt>
  <w:p w14:paraId="58CABB05" w14:textId="7B585246" w:rsidR="005B1FF6" w:rsidRPr="000313FA" w:rsidRDefault="005B1FF6" w:rsidP="000313FA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C0EF6" w14:textId="77777777" w:rsidR="00333B4C" w:rsidRDefault="00333B4C" w:rsidP="00616824">
      <w:pPr>
        <w:spacing w:after="0" w:line="240" w:lineRule="auto"/>
      </w:pPr>
      <w:r>
        <w:separator/>
      </w:r>
    </w:p>
  </w:footnote>
  <w:footnote w:type="continuationSeparator" w:id="0">
    <w:p w14:paraId="56D62A39" w14:textId="77777777" w:rsidR="00333B4C" w:rsidRDefault="00333B4C" w:rsidP="00616824">
      <w:pPr>
        <w:spacing w:after="0" w:line="240" w:lineRule="auto"/>
      </w:pPr>
      <w:r>
        <w:continuationSeparator/>
      </w:r>
    </w:p>
  </w:footnote>
  <w:footnote w:type="continuationNotice" w:id="1">
    <w:p w14:paraId="42777D0C" w14:textId="77777777" w:rsidR="00333B4C" w:rsidRDefault="00333B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4EDF" w14:textId="5BAE5E34" w:rsidR="00B43F02" w:rsidRPr="00C44FEA" w:rsidRDefault="00D861B3" w:rsidP="000D113E">
    <w:pPr>
      <w:pStyle w:val="Tekstpodstawowy"/>
      <w:tabs>
        <w:tab w:val="center" w:pos="4819"/>
        <w:tab w:val="left" w:pos="4963"/>
        <w:tab w:val="left" w:pos="5672"/>
      </w:tabs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33BB433E" wp14:editId="320F7A64">
          <wp:extent cx="5760720" cy="608330"/>
          <wp:effectExtent l="0" t="0" r="0" b="1270"/>
          <wp:docPr id="6019535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85136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BB8786" w14:textId="6C8A6C0A" w:rsidR="00B43F02" w:rsidRPr="00EE0FBD" w:rsidRDefault="00B43F02" w:rsidP="00B43F02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76" w:lineRule="auto"/>
      <w:jc w:val="center"/>
      <w:rPr>
        <w:rFonts w:ascii="Calibri" w:eastAsia="Lucida Sans Unicode" w:hAnsi="Calibri" w:cs="Calibri"/>
        <w:kern w:val="1"/>
        <w:sz w:val="18"/>
        <w:szCs w:val="18"/>
        <w:lang w:eastAsia="ar-SA"/>
      </w:rPr>
    </w:pPr>
    <w:bookmarkStart w:id="1" w:name="_Hlk183005680"/>
    <w:r w:rsidRPr="00EE0FBD">
      <w:rPr>
        <w:rFonts w:ascii="Calibri" w:eastAsia="Lucida Sans Unicode" w:hAnsi="Calibri" w:cs="Calibri"/>
        <w:kern w:val="1"/>
        <w:sz w:val="18"/>
        <w:szCs w:val="18"/>
        <w:lang w:eastAsia="ar-SA"/>
      </w:rPr>
      <w:t xml:space="preserve">POSTĘPOWANIE O UDZIELENIE ZAMÓWIENIA NR </w:t>
    </w:r>
    <w:r>
      <w:rPr>
        <w:rFonts w:ascii="Cambria" w:hAnsi="Cambria"/>
        <w:sz w:val="16"/>
        <w:szCs w:val="16"/>
      </w:rPr>
      <w:t>PCPR.IV.0121-3.1.6.</w:t>
    </w:r>
    <w:r w:rsidR="0045041E">
      <w:rPr>
        <w:rFonts w:ascii="Cambria" w:hAnsi="Cambria"/>
        <w:sz w:val="16"/>
        <w:szCs w:val="16"/>
      </w:rPr>
      <w:t>5</w:t>
    </w:r>
    <w:r>
      <w:rPr>
        <w:rFonts w:ascii="Cambria" w:hAnsi="Cambria"/>
        <w:sz w:val="16"/>
        <w:szCs w:val="16"/>
      </w:rPr>
      <w:t>.2024</w:t>
    </w:r>
  </w:p>
  <w:p w14:paraId="284AD03C" w14:textId="6E67DE01" w:rsidR="00B43F02" w:rsidRPr="00EE0FBD" w:rsidRDefault="00B43F02" w:rsidP="00B43F02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76" w:lineRule="auto"/>
      <w:jc w:val="center"/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</w:pPr>
    <w:bookmarkStart w:id="2" w:name="_Hlk183005736"/>
    <w:r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 xml:space="preserve">na </w:t>
    </w:r>
    <w:r w:rsidR="00C10659"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>realizację usługi pn</w:t>
    </w:r>
    <w:r w:rsidR="00C10659" w:rsidRPr="00C10659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>.</w:t>
    </w:r>
    <w:r w:rsidRPr="00C10659">
      <w:rPr>
        <w:rFonts w:ascii="Calibri" w:eastAsia="Lucida Sans Unicode" w:hAnsi="Calibri" w:cs="Calibri"/>
        <w:bCs/>
        <w:iCs/>
        <w:kern w:val="1"/>
        <w:sz w:val="18"/>
        <w:szCs w:val="18"/>
        <w:lang w:eastAsia="ar-SA"/>
      </w:rPr>
      <w:t xml:space="preserve"> </w:t>
    </w:r>
    <w:r w:rsidR="00C10659" w:rsidRPr="00C10659">
      <w:rPr>
        <w:rFonts w:cs="Times New Roman"/>
        <w:b/>
        <w:iCs/>
        <w:sz w:val="18"/>
        <w:szCs w:val="18"/>
        <w:lang w:eastAsia="pl-PL"/>
      </w:rPr>
      <w:t>„Bożonarodzeniowe wydarzenie integracyjne”</w:t>
    </w:r>
  </w:p>
  <w:bookmarkEnd w:id="2"/>
  <w:p w14:paraId="38795B7E" w14:textId="6BFF028A" w:rsidR="005B1FF6" w:rsidRPr="00D85537" w:rsidRDefault="00B43F02" w:rsidP="005A5700">
    <w:pPr>
      <w:spacing w:after="0" w:line="276" w:lineRule="auto"/>
      <w:jc w:val="center"/>
      <w:rPr>
        <w:rFonts w:ascii="Cambria" w:eastAsia="Cambria" w:hAnsi="Cambria" w:cs="Cambria"/>
        <w:i/>
        <w:sz w:val="16"/>
        <w:szCs w:val="16"/>
      </w:rPr>
    </w:pPr>
    <w:r w:rsidRPr="00EC5120">
      <w:rPr>
        <w:rFonts w:ascii="Calibri" w:eastAsia="Cambria" w:hAnsi="Calibri" w:cs="Calibri"/>
        <w:b/>
        <w:bCs/>
        <w:sz w:val="18"/>
        <w:szCs w:val="18"/>
      </w:rPr>
      <w:t>w ramach projektu pn. „Aktywnie w przyszłość”</w:t>
    </w:r>
  </w:p>
  <w:bookmarkEnd w:id="1"/>
  <w:p w14:paraId="09AA7CD8" w14:textId="3ECBFA37" w:rsidR="005B1FF6" w:rsidRPr="009A5CE5" w:rsidRDefault="005B1FF6" w:rsidP="00D4654C">
    <w:pPr>
      <w:tabs>
        <w:tab w:val="left" w:pos="6780"/>
      </w:tabs>
      <w:spacing w:after="0" w:line="240" w:lineRule="auto"/>
      <w:rPr>
        <w:rFonts w:ascii="Cambria" w:eastAsia="Cambria" w:hAnsi="Cambria" w:cs="Cambria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B1E4F48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2" w15:restartNumberingAfterBreak="0">
    <w:nsid w:val="00000005"/>
    <w:multiLevelType w:val="multilevel"/>
    <w:tmpl w:val="A914F5D0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720"/>
      </w:pPr>
      <w:rPr>
        <w:rFonts w:ascii="Cambria" w:hAnsi="Cambria" w:cs="Calibri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3" w15:restartNumberingAfterBreak="0">
    <w:nsid w:val="00000008"/>
    <w:multiLevelType w:val="multilevel"/>
    <w:tmpl w:val="CEFE75EA"/>
    <w:name w:val="WW8Num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B"/>
    <w:multiLevelType w:val="multilevel"/>
    <w:tmpl w:val="0000000B"/>
    <w:name w:val="WW8Num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" w:hAnsi="Cambria" w:cs="Cambria"/>
        <w:b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 w:cs="Cambria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 w:cs="Cambria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Cambria" w:eastAsia="Times" w:hAnsi="Cambria" w:cs="Times"/>
        <w:sz w:val="22"/>
        <w:szCs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5.2.%1."/>
      <w:lvlJc w:val="left"/>
      <w:pPr>
        <w:tabs>
          <w:tab w:val="num" w:pos="1545"/>
        </w:tabs>
        <w:ind w:left="1545" w:hanging="465"/>
      </w:pPr>
      <w:rPr>
        <w:b/>
      </w:r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b/>
        <w:i w:val="0"/>
      </w:rPr>
    </w:lvl>
  </w:abstractNum>
  <w:abstractNum w:abstractNumId="7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i w:val="0"/>
      </w:rPr>
    </w:lvl>
  </w:abstractNum>
  <w:abstractNum w:abstractNumId="8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5.1.6.%2."/>
      <w:lvlJc w:val="left"/>
      <w:pPr>
        <w:tabs>
          <w:tab w:val="num" w:pos="1800"/>
        </w:tabs>
        <w:ind w:left="1800" w:hanging="72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145"/>
        </w:tabs>
        <w:ind w:left="5145" w:hanging="465"/>
      </w:pPr>
      <w:rPr>
        <w:rFonts w:ascii="Cambria" w:hAnsi="Cambria" w:cs="Times New Roman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CF2DE2A"/>
    <w:name w:val="WW8Num27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ascii="Cambria" w:eastAsiaTheme="minorHAnsi" w:hAnsi="Cambria" w:cs="Cambria"/>
        <w:b/>
        <w:i w:val="0"/>
        <w:color w:val="auto"/>
        <w:sz w:val="20"/>
        <w:szCs w:val="20"/>
      </w:rPr>
    </w:lvl>
  </w:abstractNum>
  <w:abstractNum w:abstractNumId="10" w15:restartNumberingAfterBreak="0">
    <w:nsid w:val="0000001F"/>
    <w:multiLevelType w:val="singleLevel"/>
    <w:tmpl w:val="A508A4E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vertAlign w:val="baseline"/>
      </w:rPr>
    </w:lvl>
  </w:abstractNum>
  <w:abstractNum w:abstractNumId="11" w15:restartNumberingAfterBreak="0">
    <w:nsid w:val="00000021"/>
    <w:multiLevelType w:val="singleLevel"/>
    <w:tmpl w:val="0D086426"/>
    <w:name w:val="WW8Num3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Theme="minorHAnsi" w:eastAsia="Lucida Sans Unicode" w:hAnsiTheme="minorHAnsi" w:cstheme="minorHAnsi" w:hint="default"/>
        <w:b w:val="0"/>
        <w:i w:val="0"/>
      </w:rPr>
    </w:lvl>
  </w:abstractNum>
  <w:abstractNum w:abstractNumId="12" w15:restartNumberingAfterBreak="0">
    <w:nsid w:val="00000025"/>
    <w:multiLevelType w:val="multilevel"/>
    <w:tmpl w:val="CFC06F04"/>
    <w:name w:val="WW8Num40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Cambria" w:eastAsia="Lucida Sans Unicode" w:hAnsi="Cambria"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2A"/>
    <w:multiLevelType w:val="multilevel"/>
    <w:tmpl w:val="0FF454B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2B"/>
    <w:multiLevelType w:val="singleLevel"/>
    <w:tmpl w:val="5F1083A2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5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16" w15:restartNumberingAfterBreak="0">
    <w:nsid w:val="00000031"/>
    <w:multiLevelType w:val="multilevel"/>
    <w:tmpl w:val="7F488A5C"/>
    <w:name w:val="WW8Num6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50" w:hanging="45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20" w:hanging="720"/>
      </w:pPr>
      <w:rPr>
        <w:rFonts w:ascii="Cambria" w:hAnsi="Cambria" w:cs="Symbol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</w:rPr>
    </w:lvl>
  </w:abstractNum>
  <w:abstractNum w:abstractNumId="17" w15:restartNumberingAfterBreak="0">
    <w:nsid w:val="00000035"/>
    <w:multiLevelType w:val="singleLevel"/>
    <w:tmpl w:val="59360240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8" w15:restartNumberingAfterBreak="0">
    <w:nsid w:val="00000037"/>
    <w:multiLevelType w:val="multilevel"/>
    <w:tmpl w:val="285A8326"/>
    <w:name w:val="WW8Num5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4EA3E61"/>
    <w:multiLevelType w:val="hybridMultilevel"/>
    <w:tmpl w:val="BACA5B3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AEB6513"/>
    <w:multiLevelType w:val="hybridMultilevel"/>
    <w:tmpl w:val="271225F0"/>
    <w:lvl w:ilvl="0" w:tplc="F91EBF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085FE5"/>
    <w:multiLevelType w:val="hybridMultilevel"/>
    <w:tmpl w:val="23302F3E"/>
    <w:lvl w:ilvl="0" w:tplc="CB0C0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F6499"/>
    <w:multiLevelType w:val="hybridMultilevel"/>
    <w:tmpl w:val="0EE6FF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F15A53"/>
    <w:multiLevelType w:val="hybridMultilevel"/>
    <w:tmpl w:val="BB32F3C4"/>
    <w:lvl w:ilvl="0" w:tplc="F0D84F8A">
      <w:start w:val="1"/>
      <w:numFmt w:val="lowerLetter"/>
      <w:lvlText w:val="%1)"/>
      <w:lvlJc w:val="left"/>
      <w:pPr>
        <w:ind w:left="720" w:hanging="360"/>
      </w:pPr>
      <w:rPr>
        <w:rFonts w:eastAsia="Times New Roman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2912D6"/>
    <w:multiLevelType w:val="hybridMultilevel"/>
    <w:tmpl w:val="80826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67315E"/>
    <w:multiLevelType w:val="hybridMultilevel"/>
    <w:tmpl w:val="404C36BA"/>
    <w:name w:val="WW8Num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C127C00"/>
    <w:multiLevelType w:val="hybridMultilevel"/>
    <w:tmpl w:val="C71E59D4"/>
    <w:name w:val="WW8Num292"/>
    <w:lvl w:ilvl="0" w:tplc="42D2BD72">
      <w:start w:val="1"/>
      <w:numFmt w:val="decimal"/>
      <w:lvlText w:val="5.4.%1."/>
      <w:lvlJc w:val="left"/>
      <w:pPr>
        <w:ind w:left="720" w:hanging="360"/>
      </w:pPr>
      <w:rPr>
        <w:rFonts w:hint="default"/>
        <w:b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DC2197"/>
    <w:multiLevelType w:val="hybridMultilevel"/>
    <w:tmpl w:val="830AB082"/>
    <w:lvl w:ilvl="0" w:tplc="D8C2117E">
      <w:start w:val="1"/>
      <w:numFmt w:val="decimal"/>
      <w:lvlText w:val="%1)"/>
      <w:lvlJc w:val="left"/>
      <w:pPr>
        <w:ind w:left="720" w:hanging="360"/>
      </w:pPr>
      <w:rPr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F4410"/>
    <w:multiLevelType w:val="hybridMultilevel"/>
    <w:tmpl w:val="AD762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6261C"/>
    <w:multiLevelType w:val="hybridMultilevel"/>
    <w:tmpl w:val="091CC78E"/>
    <w:lvl w:ilvl="0" w:tplc="205CB408">
      <w:start w:val="1"/>
      <w:numFmt w:val="lowerLetter"/>
      <w:pStyle w:val="Nagwek1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CE01871"/>
    <w:multiLevelType w:val="hybridMultilevel"/>
    <w:tmpl w:val="EA34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1381F10">
      <w:start w:val="1"/>
      <w:numFmt w:val="decimal"/>
      <w:lvlText w:val="%3."/>
      <w:lvlJc w:val="left"/>
      <w:pPr>
        <w:ind w:left="2160" w:hanging="180"/>
      </w:pPr>
      <w:rPr>
        <w:b w:val="0"/>
        <w:bCs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ED68FA"/>
    <w:multiLevelType w:val="hybridMultilevel"/>
    <w:tmpl w:val="2000E33E"/>
    <w:name w:val="WW8Num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4AE5C7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7618E7CA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HG Mincho Light J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9BF6B53"/>
    <w:multiLevelType w:val="hybridMultilevel"/>
    <w:tmpl w:val="77102D1E"/>
    <w:name w:val="WW8Num211"/>
    <w:lvl w:ilvl="0" w:tplc="4578A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B9E2553"/>
    <w:multiLevelType w:val="hybridMultilevel"/>
    <w:tmpl w:val="3474C7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0C55B34"/>
    <w:multiLevelType w:val="hybridMultilevel"/>
    <w:tmpl w:val="6AB40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01196"/>
    <w:multiLevelType w:val="hybridMultilevel"/>
    <w:tmpl w:val="DAEE9A70"/>
    <w:lvl w:ilvl="0" w:tplc="4604854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F4AD9"/>
    <w:multiLevelType w:val="hybridMultilevel"/>
    <w:tmpl w:val="2DC09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F086F"/>
    <w:multiLevelType w:val="hybridMultilevel"/>
    <w:tmpl w:val="773EE652"/>
    <w:lvl w:ilvl="0" w:tplc="6194E9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23D46"/>
    <w:multiLevelType w:val="hybridMultilevel"/>
    <w:tmpl w:val="6B8C5C2C"/>
    <w:lvl w:ilvl="0" w:tplc="7CF0917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0145F"/>
    <w:multiLevelType w:val="hybridMultilevel"/>
    <w:tmpl w:val="6F4052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5A5142"/>
    <w:multiLevelType w:val="hybridMultilevel"/>
    <w:tmpl w:val="45F63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0A1C73"/>
    <w:multiLevelType w:val="hybridMultilevel"/>
    <w:tmpl w:val="8556B442"/>
    <w:lvl w:ilvl="0" w:tplc="57C0B1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DD24283"/>
    <w:multiLevelType w:val="hybridMultilevel"/>
    <w:tmpl w:val="D5329084"/>
    <w:lvl w:ilvl="0" w:tplc="79F0916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731008">
    <w:abstractNumId w:val="29"/>
  </w:num>
  <w:num w:numId="2" w16cid:durableId="1618215510">
    <w:abstractNumId w:val="24"/>
  </w:num>
  <w:num w:numId="3" w16cid:durableId="1109852585">
    <w:abstractNumId w:val="42"/>
  </w:num>
  <w:num w:numId="4" w16cid:durableId="702824288">
    <w:abstractNumId w:val="20"/>
  </w:num>
  <w:num w:numId="5" w16cid:durableId="3509548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788643">
    <w:abstractNumId w:val="30"/>
  </w:num>
  <w:num w:numId="7" w16cid:durableId="1571428732">
    <w:abstractNumId w:val="40"/>
  </w:num>
  <w:num w:numId="8" w16cid:durableId="2081637808">
    <w:abstractNumId w:val="10"/>
    <w:lvlOverride w:ilvl="0">
      <w:startOverride w:val="1"/>
    </w:lvlOverride>
  </w:num>
  <w:num w:numId="9" w16cid:durableId="125126530">
    <w:abstractNumId w:val="36"/>
  </w:num>
  <w:num w:numId="10" w16cid:durableId="942805684">
    <w:abstractNumId w:val="27"/>
  </w:num>
  <w:num w:numId="11" w16cid:durableId="634067132">
    <w:abstractNumId w:val="35"/>
  </w:num>
  <w:num w:numId="12" w16cid:durableId="329255902">
    <w:abstractNumId w:val="21"/>
  </w:num>
  <w:num w:numId="13" w16cid:durableId="1088959448">
    <w:abstractNumId w:val="38"/>
  </w:num>
  <w:num w:numId="14" w16cid:durableId="523710533">
    <w:abstractNumId w:val="19"/>
  </w:num>
  <w:num w:numId="15" w16cid:durableId="292903959">
    <w:abstractNumId w:val="41"/>
  </w:num>
  <w:num w:numId="16" w16cid:durableId="1284842040">
    <w:abstractNumId w:val="37"/>
  </w:num>
  <w:num w:numId="17" w16cid:durableId="894389450">
    <w:abstractNumId w:val="28"/>
  </w:num>
  <w:num w:numId="18" w16cid:durableId="2035812568">
    <w:abstractNumId w:val="39"/>
  </w:num>
  <w:num w:numId="19" w16cid:durableId="1882550532">
    <w:abstractNumId w:val="23"/>
  </w:num>
  <w:num w:numId="20" w16cid:durableId="1833593907">
    <w:abstractNumId w:val="22"/>
  </w:num>
  <w:num w:numId="21" w16cid:durableId="508063549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E3"/>
    <w:rsid w:val="00005910"/>
    <w:rsid w:val="00010F63"/>
    <w:rsid w:val="00011310"/>
    <w:rsid w:val="00012B88"/>
    <w:rsid w:val="00013CA6"/>
    <w:rsid w:val="00014536"/>
    <w:rsid w:val="00015C6F"/>
    <w:rsid w:val="000202CE"/>
    <w:rsid w:val="00020720"/>
    <w:rsid w:val="00020DCF"/>
    <w:rsid w:val="000220F6"/>
    <w:rsid w:val="00022633"/>
    <w:rsid w:val="0002494B"/>
    <w:rsid w:val="00025169"/>
    <w:rsid w:val="0002703C"/>
    <w:rsid w:val="0003069D"/>
    <w:rsid w:val="000313FA"/>
    <w:rsid w:val="00031C03"/>
    <w:rsid w:val="00031E88"/>
    <w:rsid w:val="0003313D"/>
    <w:rsid w:val="00037797"/>
    <w:rsid w:val="0004301F"/>
    <w:rsid w:val="0004307C"/>
    <w:rsid w:val="000447E3"/>
    <w:rsid w:val="000450B8"/>
    <w:rsid w:val="000453F5"/>
    <w:rsid w:val="00045FF2"/>
    <w:rsid w:val="0004629D"/>
    <w:rsid w:val="00046BB3"/>
    <w:rsid w:val="00047173"/>
    <w:rsid w:val="000478A6"/>
    <w:rsid w:val="00050345"/>
    <w:rsid w:val="000538B9"/>
    <w:rsid w:val="00061F29"/>
    <w:rsid w:val="00063F52"/>
    <w:rsid w:val="00067E41"/>
    <w:rsid w:val="00070FF5"/>
    <w:rsid w:val="000823A6"/>
    <w:rsid w:val="00083036"/>
    <w:rsid w:val="000844EA"/>
    <w:rsid w:val="00087499"/>
    <w:rsid w:val="0009181A"/>
    <w:rsid w:val="00093645"/>
    <w:rsid w:val="000939CB"/>
    <w:rsid w:val="000955D2"/>
    <w:rsid w:val="00095D84"/>
    <w:rsid w:val="000A04A5"/>
    <w:rsid w:val="000A1127"/>
    <w:rsid w:val="000A4824"/>
    <w:rsid w:val="000A4EA6"/>
    <w:rsid w:val="000A6079"/>
    <w:rsid w:val="000A66D4"/>
    <w:rsid w:val="000B385C"/>
    <w:rsid w:val="000B63CD"/>
    <w:rsid w:val="000C1A3E"/>
    <w:rsid w:val="000C3942"/>
    <w:rsid w:val="000C3A51"/>
    <w:rsid w:val="000C5F8D"/>
    <w:rsid w:val="000C78D2"/>
    <w:rsid w:val="000D113E"/>
    <w:rsid w:val="000D4BF7"/>
    <w:rsid w:val="000D4D4F"/>
    <w:rsid w:val="000D4DDC"/>
    <w:rsid w:val="000E2268"/>
    <w:rsid w:val="000E2AFF"/>
    <w:rsid w:val="000E4692"/>
    <w:rsid w:val="000F25FC"/>
    <w:rsid w:val="000F46E3"/>
    <w:rsid w:val="00101D21"/>
    <w:rsid w:val="00107698"/>
    <w:rsid w:val="00107F98"/>
    <w:rsid w:val="00117959"/>
    <w:rsid w:val="00120701"/>
    <w:rsid w:val="0012129E"/>
    <w:rsid w:val="00123694"/>
    <w:rsid w:val="00125A01"/>
    <w:rsid w:val="00126382"/>
    <w:rsid w:val="0012639E"/>
    <w:rsid w:val="0012790C"/>
    <w:rsid w:val="001311E2"/>
    <w:rsid w:val="00132E1A"/>
    <w:rsid w:val="001339BD"/>
    <w:rsid w:val="00133D6E"/>
    <w:rsid w:val="001343FC"/>
    <w:rsid w:val="00136CD6"/>
    <w:rsid w:val="00141C04"/>
    <w:rsid w:val="0014338C"/>
    <w:rsid w:val="00144465"/>
    <w:rsid w:val="00146825"/>
    <w:rsid w:val="00150A9E"/>
    <w:rsid w:val="0015319F"/>
    <w:rsid w:val="00154C02"/>
    <w:rsid w:val="001558C2"/>
    <w:rsid w:val="00156D55"/>
    <w:rsid w:val="00156F69"/>
    <w:rsid w:val="00157EBF"/>
    <w:rsid w:val="0016338A"/>
    <w:rsid w:val="0016439D"/>
    <w:rsid w:val="00164F76"/>
    <w:rsid w:val="00170A95"/>
    <w:rsid w:val="00171020"/>
    <w:rsid w:val="00171329"/>
    <w:rsid w:val="00171EF2"/>
    <w:rsid w:val="001720D4"/>
    <w:rsid w:val="001726BA"/>
    <w:rsid w:val="00173FF1"/>
    <w:rsid w:val="001740AF"/>
    <w:rsid w:val="0017484D"/>
    <w:rsid w:val="00175A87"/>
    <w:rsid w:val="001760CF"/>
    <w:rsid w:val="00177718"/>
    <w:rsid w:val="00180131"/>
    <w:rsid w:val="00182058"/>
    <w:rsid w:val="00186B7A"/>
    <w:rsid w:val="00187A9C"/>
    <w:rsid w:val="00193063"/>
    <w:rsid w:val="00196530"/>
    <w:rsid w:val="00196557"/>
    <w:rsid w:val="00197750"/>
    <w:rsid w:val="001978C3"/>
    <w:rsid w:val="001A28A3"/>
    <w:rsid w:val="001A2EBB"/>
    <w:rsid w:val="001A329E"/>
    <w:rsid w:val="001A4DC6"/>
    <w:rsid w:val="001A5E45"/>
    <w:rsid w:val="001A6781"/>
    <w:rsid w:val="001B0483"/>
    <w:rsid w:val="001B083E"/>
    <w:rsid w:val="001B1010"/>
    <w:rsid w:val="001B360A"/>
    <w:rsid w:val="001C05F5"/>
    <w:rsid w:val="001C3ECB"/>
    <w:rsid w:val="001C435D"/>
    <w:rsid w:val="001C5273"/>
    <w:rsid w:val="001C553A"/>
    <w:rsid w:val="001D1A31"/>
    <w:rsid w:val="001D5DA9"/>
    <w:rsid w:val="001E1F94"/>
    <w:rsid w:val="001E267F"/>
    <w:rsid w:val="001E47FC"/>
    <w:rsid w:val="001E5261"/>
    <w:rsid w:val="001F0BD8"/>
    <w:rsid w:val="001F2153"/>
    <w:rsid w:val="001F5831"/>
    <w:rsid w:val="001F669B"/>
    <w:rsid w:val="001F6CBD"/>
    <w:rsid w:val="00200EBD"/>
    <w:rsid w:val="00201D80"/>
    <w:rsid w:val="00201F88"/>
    <w:rsid w:val="002038A2"/>
    <w:rsid w:val="00203B35"/>
    <w:rsid w:val="00206F7B"/>
    <w:rsid w:val="00207A34"/>
    <w:rsid w:val="00207CA7"/>
    <w:rsid w:val="00211E0A"/>
    <w:rsid w:val="00211FF0"/>
    <w:rsid w:val="00214CF6"/>
    <w:rsid w:val="00214D22"/>
    <w:rsid w:val="00215097"/>
    <w:rsid w:val="0022083D"/>
    <w:rsid w:val="002251B0"/>
    <w:rsid w:val="00226424"/>
    <w:rsid w:val="002324C8"/>
    <w:rsid w:val="00234842"/>
    <w:rsid w:val="002349FA"/>
    <w:rsid w:val="00236158"/>
    <w:rsid w:val="0023648D"/>
    <w:rsid w:val="00236DA9"/>
    <w:rsid w:val="00237E03"/>
    <w:rsid w:val="00240AAB"/>
    <w:rsid w:val="002436CF"/>
    <w:rsid w:val="00245A9D"/>
    <w:rsid w:val="002511AD"/>
    <w:rsid w:val="002516A2"/>
    <w:rsid w:val="00251F12"/>
    <w:rsid w:val="002529D5"/>
    <w:rsid w:val="00253DBA"/>
    <w:rsid w:val="00254947"/>
    <w:rsid w:val="00254B38"/>
    <w:rsid w:val="002568DF"/>
    <w:rsid w:val="00257D06"/>
    <w:rsid w:val="00260802"/>
    <w:rsid w:val="00261824"/>
    <w:rsid w:val="0026283E"/>
    <w:rsid w:val="00262E3E"/>
    <w:rsid w:val="00263F38"/>
    <w:rsid w:val="00265E76"/>
    <w:rsid w:val="0026607C"/>
    <w:rsid w:val="00266176"/>
    <w:rsid w:val="00266D29"/>
    <w:rsid w:val="00266E77"/>
    <w:rsid w:val="00267D9F"/>
    <w:rsid w:val="00267FDA"/>
    <w:rsid w:val="002708E7"/>
    <w:rsid w:val="00271A2E"/>
    <w:rsid w:val="00272A03"/>
    <w:rsid w:val="00274F95"/>
    <w:rsid w:val="002766C1"/>
    <w:rsid w:val="0027770E"/>
    <w:rsid w:val="0028145D"/>
    <w:rsid w:val="0028183F"/>
    <w:rsid w:val="00282EFD"/>
    <w:rsid w:val="00283C7D"/>
    <w:rsid w:val="00290479"/>
    <w:rsid w:val="002943A4"/>
    <w:rsid w:val="0029548C"/>
    <w:rsid w:val="00297F7E"/>
    <w:rsid w:val="002A0DA7"/>
    <w:rsid w:val="002A14FA"/>
    <w:rsid w:val="002A230D"/>
    <w:rsid w:val="002A50A3"/>
    <w:rsid w:val="002A5841"/>
    <w:rsid w:val="002B02D1"/>
    <w:rsid w:val="002B1660"/>
    <w:rsid w:val="002B3792"/>
    <w:rsid w:val="002B42B1"/>
    <w:rsid w:val="002B497C"/>
    <w:rsid w:val="002B57BE"/>
    <w:rsid w:val="002B7B41"/>
    <w:rsid w:val="002C0BF6"/>
    <w:rsid w:val="002C53DC"/>
    <w:rsid w:val="002C6B8D"/>
    <w:rsid w:val="002D0B76"/>
    <w:rsid w:val="002D3F77"/>
    <w:rsid w:val="002D4815"/>
    <w:rsid w:val="002D5A55"/>
    <w:rsid w:val="002D638A"/>
    <w:rsid w:val="002D7BC5"/>
    <w:rsid w:val="002D7CD7"/>
    <w:rsid w:val="002E00A4"/>
    <w:rsid w:val="002E00B0"/>
    <w:rsid w:val="002E3F39"/>
    <w:rsid w:val="002E4187"/>
    <w:rsid w:val="002E41C4"/>
    <w:rsid w:val="002E4758"/>
    <w:rsid w:val="002E4B14"/>
    <w:rsid w:val="002E515D"/>
    <w:rsid w:val="002F2A5A"/>
    <w:rsid w:val="002F42F2"/>
    <w:rsid w:val="002F4CBC"/>
    <w:rsid w:val="002F5E76"/>
    <w:rsid w:val="00301BB2"/>
    <w:rsid w:val="00302221"/>
    <w:rsid w:val="00304676"/>
    <w:rsid w:val="00306255"/>
    <w:rsid w:val="00306DCA"/>
    <w:rsid w:val="00311144"/>
    <w:rsid w:val="003112AA"/>
    <w:rsid w:val="00311581"/>
    <w:rsid w:val="00313B6A"/>
    <w:rsid w:val="00315270"/>
    <w:rsid w:val="00315607"/>
    <w:rsid w:val="003158B5"/>
    <w:rsid w:val="0031737E"/>
    <w:rsid w:val="00317B1F"/>
    <w:rsid w:val="003201AC"/>
    <w:rsid w:val="003206C4"/>
    <w:rsid w:val="003261E1"/>
    <w:rsid w:val="00326E64"/>
    <w:rsid w:val="00327B4E"/>
    <w:rsid w:val="0033319D"/>
    <w:rsid w:val="00333B4C"/>
    <w:rsid w:val="00333B53"/>
    <w:rsid w:val="00337EA0"/>
    <w:rsid w:val="00340BF7"/>
    <w:rsid w:val="00341148"/>
    <w:rsid w:val="00342AA3"/>
    <w:rsid w:val="003449D6"/>
    <w:rsid w:val="00345BAE"/>
    <w:rsid w:val="00346A9A"/>
    <w:rsid w:val="003549D0"/>
    <w:rsid w:val="00357C1A"/>
    <w:rsid w:val="00357D72"/>
    <w:rsid w:val="00357F6E"/>
    <w:rsid w:val="003618D2"/>
    <w:rsid w:val="00361D5D"/>
    <w:rsid w:val="003628CD"/>
    <w:rsid w:val="00364381"/>
    <w:rsid w:val="00365A4E"/>
    <w:rsid w:val="003662AB"/>
    <w:rsid w:val="003664B4"/>
    <w:rsid w:val="003700C6"/>
    <w:rsid w:val="003700D2"/>
    <w:rsid w:val="003726A6"/>
    <w:rsid w:val="00376872"/>
    <w:rsid w:val="00382F43"/>
    <w:rsid w:val="00385CCE"/>
    <w:rsid w:val="00386F6F"/>
    <w:rsid w:val="00390291"/>
    <w:rsid w:val="00390462"/>
    <w:rsid w:val="003906AC"/>
    <w:rsid w:val="00390BA5"/>
    <w:rsid w:val="00391A5D"/>
    <w:rsid w:val="003923C2"/>
    <w:rsid w:val="00393FB1"/>
    <w:rsid w:val="003947C7"/>
    <w:rsid w:val="00395201"/>
    <w:rsid w:val="00396BDE"/>
    <w:rsid w:val="003A5225"/>
    <w:rsid w:val="003A530D"/>
    <w:rsid w:val="003A6BDE"/>
    <w:rsid w:val="003A72FF"/>
    <w:rsid w:val="003B1167"/>
    <w:rsid w:val="003B173F"/>
    <w:rsid w:val="003B1E97"/>
    <w:rsid w:val="003B255B"/>
    <w:rsid w:val="003B4925"/>
    <w:rsid w:val="003B5849"/>
    <w:rsid w:val="003B6CCF"/>
    <w:rsid w:val="003B7DEE"/>
    <w:rsid w:val="003C2845"/>
    <w:rsid w:val="003D178E"/>
    <w:rsid w:val="003D5DFD"/>
    <w:rsid w:val="003D732D"/>
    <w:rsid w:val="003E2EA1"/>
    <w:rsid w:val="003E4425"/>
    <w:rsid w:val="003E4D6B"/>
    <w:rsid w:val="003F15E8"/>
    <w:rsid w:val="003F1A89"/>
    <w:rsid w:val="00400533"/>
    <w:rsid w:val="00400CEF"/>
    <w:rsid w:val="004036FA"/>
    <w:rsid w:val="00407AFD"/>
    <w:rsid w:val="00410EE4"/>
    <w:rsid w:val="004117C0"/>
    <w:rsid w:val="00414309"/>
    <w:rsid w:val="004155F5"/>
    <w:rsid w:val="0041605D"/>
    <w:rsid w:val="00417A85"/>
    <w:rsid w:val="00424709"/>
    <w:rsid w:val="004249AA"/>
    <w:rsid w:val="004249FB"/>
    <w:rsid w:val="00424C9B"/>
    <w:rsid w:val="00427088"/>
    <w:rsid w:val="00427540"/>
    <w:rsid w:val="00431CCF"/>
    <w:rsid w:val="004346F0"/>
    <w:rsid w:val="0043496F"/>
    <w:rsid w:val="004361EF"/>
    <w:rsid w:val="00436658"/>
    <w:rsid w:val="00441AD4"/>
    <w:rsid w:val="00442839"/>
    <w:rsid w:val="0045041E"/>
    <w:rsid w:val="004511B6"/>
    <w:rsid w:val="00457965"/>
    <w:rsid w:val="00460693"/>
    <w:rsid w:val="00461491"/>
    <w:rsid w:val="004647AE"/>
    <w:rsid w:val="00467DE4"/>
    <w:rsid w:val="00470724"/>
    <w:rsid w:val="00472C51"/>
    <w:rsid w:val="004762A9"/>
    <w:rsid w:val="004763B6"/>
    <w:rsid w:val="004767BA"/>
    <w:rsid w:val="00476C6E"/>
    <w:rsid w:val="0048330C"/>
    <w:rsid w:val="00484327"/>
    <w:rsid w:val="00485079"/>
    <w:rsid w:val="004866FD"/>
    <w:rsid w:val="004869B4"/>
    <w:rsid w:val="0049163C"/>
    <w:rsid w:val="0049168A"/>
    <w:rsid w:val="004960E6"/>
    <w:rsid w:val="00496DA3"/>
    <w:rsid w:val="004A0A1D"/>
    <w:rsid w:val="004A2C88"/>
    <w:rsid w:val="004A6B68"/>
    <w:rsid w:val="004A70BE"/>
    <w:rsid w:val="004A7A8E"/>
    <w:rsid w:val="004B090F"/>
    <w:rsid w:val="004B2CCF"/>
    <w:rsid w:val="004C0E0D"/>
    <w:rsid w:val="004C0FD0"/>
    <w:rsid w:val="004C4649"/>
    <w:rsid w:val="004C484D"/>
    <w:rsid w:val="004C4D6E"/>
    <w:rsid w:val="004C539B"/>
    <w:rsid w:val="004C6063"/>
    <w:rsid w:val="004D1C96"/>
    <w:rsid w:val="004D25A3"/>
    <w:rsid w:val="004D539C"/>
    <w:rsid w:val="004D5CD6"/>
    <w:rsid w:val="004D67A4"/>
    <w:rsid w:val="004D692F"/>
    <w:rsid w:val="004D78EF"/>
    <w:rsid w:val="004E268C"/>
    <w:rsid w:val="004E3221"/>
    <w:rsid w:val="004F2B3C"/>
    <w:rsid w:val="004F32FB"/>
    <w:rsid w:val="004F369A"/>
    <w:rsid w:val="004F3E26"/>
    <w:rsid w:val="004F66AE"/>
    <w:rsid w:val="005001BE"/>
    <w:rsid w:val="005022EA"/>
    <w:rsid w:val="005052C8"/>
    <w:rsid w:val="00506203"/>
    <w:rsid w:val="005078A5"/>
    <w:rsid w:val="00510216"/>
    <w:rsid w:val="00510BCF"/>
    <w:rsid w:val="00510C50"/>
    <w:rsid w:val="00512C2B"/>
    <w:rsid w:val="0051394E"/>
    <w:rsid w:val="005139BA"/>
    <w:rsid w:val="00514476"/>
    <w:rsid w:val="00514482"/>
    <w:rsid w:val="00523CAE"/>
    <w:rsid w:val="00524C25"/>
    <w:rsid w:val="00524E21"/>
    <w:rsid w:val="0053008F"/>
    <w:rsid w:val="0053331E"/>
    <w:rsid w:val="00533526"/>
    <w:rsid w:val="005341B5"/>
    <w:rsid w:val="00541AC6"/>
    <w:rsid w:val="00542EEF"/>
    <w:rsid w:val="00546B57"/>
    <w:rsid w:val="00546DB1"/>
    <w:rsid w:val="00547EE5"/>
    <w:rsid w:val="00552D4B"/>
    <w:rsid w:val="00553C32"/>
    <w:rsid w:val="005621E2"/>
    <w:rsid w:val="005624E8"/>
    <w:rsid w:val="005639F7"/>
    <w:rsid w:val="00571354"/>
    <w:rsid w:val="00571E2D"/>
    <w:rsid w:val="00573400"/>
    <w:rsid w:val="0057763C"/>
    <w:rsid w:val="00577A80"/>
    <w:rsid w:val="00580696"/>
    <w:rsid w:val="005820E3"/>
    <w:rsid w:val="00586AB9"/>
    <w:rsid w:val="00587670"/>
    <w:rsid w:val="0059290B"/>
    <w:rsid w:val="00593AA7"/>
    <w:rsid w:val="00594D80"/>
    <w:rsid w:val="00596490"/>
    <w:rsid w:val="0059657A"/>
    <w:rsid w:val="005970D5"/>
    <w:rsid w:val="005971C2"/>
    <w:rsid w:val="005A5700"/>
    <w:rsid w:val="005A6166"/>
    <w:rsid w:val="005A6572"/>
    <w:rsid w:val="005A68D8"/>
    <w:rsid w:val="005A7C63"/>
    <w:rsid w:val="005B074B"/>
    <w:rsid w:val="005B1FF6"/>
    <w:rsid w:val="005B48C7"/>
    <w:rsid w:val="005B5B1B"/>
    <w:rsid w:val="005B6FBD"/>
    <w:rsid w:val="005B7CC2"/>
    <w:rsid w:val="005B7E55"/>
    <w:rsid w:val="005C19C5"/>
    <w:rsid w:val="005C3479"/>
    <w:rsid w:val="005C5353"/>
    <w:rsid w:val="005C65D9"/>
    <w:rsid w:val="005D0366"/>
    <w:rsid w:val="005D2F07"/>
    <w:rsid w:val="005D380F"/>
    <w:rsid w:val="005D460F"/>
    <w:rsid w:val="005D5D4E"/>
    <w:rsid w:val="005E05B1"/>
    <w:rsid w:val="005E0F5D"/>
    <w:rsid w:val="005E2078"/>
    <w:rsid w:val="005E2A47"/>
    <w:rsid w:val="005E340A"/>
    <w:rsid w:val="005E4B37"/>
    <w:rsid w:val="005E4E42"/>
    <w:rsid w:val="005E69A9"/>
    <w:rsid w:val="005E7D97"/>
    <w:rsid w:val="005F31D9"/>
    <w:rsid w:val="005F4C2A"/>
    <w:rsid w:val="005F51EE"/>
    <w:rsid w:val="005F5ABD"/>
    <w:rsid w:val="005F5DFF"/>
    <w:rsid w:val="005F6D50"/>
    <w:rsid w:val="00600CF7"/>
    <w:rsid w:val="006036CE"/>
    <w:rsid w:val="006057CA"/>
    <w:rsid w:val="006066AA"/>
    <w:rsid w:val="00606BD5"/>
    <w:rsid w:val="00607EB0"/>
    <w:rsid w:val="00612713"/>
    <w:rsid w:val="00612811"/>
    <w:rsid w:val="00615DDA"/>
    <w:rsid w:val="00616824"/>
    <w:rsid w:val="00617AAA"/>
    <w:rsid w:val="00617C52"/>
    <w:rsid w:val="00617D4F"/>
    <w:rsid w:val="00620FDF"/>
    <w:rsid w:val="00621A06"/>
    <w:rsid w:val="0062429E"/>
    <w:rsid w:val="006247AA"/>
    <w:rsid w:val="00624868"/>
    <w:rsid w:val="00625552"/>
    <w:rsid w:val="00630CF7"/>
    <w:rsid w:val="00630D1D"/>
    <w:rsid w:val="00632551"/>
    <w:rsid w:val="0063287B"/>
    <w:rsid w:val="00632E10"/>
    <w:rsid w:val="00632EA9"/>
    <w:rsid w:val="006340EE"/>
    <w:rsid w:val="00634AA6"/>
    <w:rsid w:val="0063793B"/>
    <w:rsid w:val="006416B5"/>
    <w:rsid w:val="006459FF"/>
    <w:rsid w:val="006470D3"/>
    <w:rsid w:val="00651699"/>
    <w:rsid w:val="00656918"/>
    <w:rsid w:val="00661394"/>
    <w:rsid w:val="00661F3C"/>
    <w:rsid w:val="006641C5"/>
    <w:rsid w:val="00665CF4"/>
    <w:rsid w:val="00667286"/>
    <w:rsid w:val="006703BE"/>
    <w:rsid w:val="006733FC"/>
    <w:rsid w:val="0067359C"/>
    <w:rsid w:val="006738EB"/>
    <w:rsid w:val="00673AB1"/>
    <w:rsid w:val="00674F6D"/>
    <w:rsid w:val="00677680"/>
    <w:rsid w:val="0068011D"/>
    <w:rsid w:val="0068606F"/>
    <w:rsid w:val="00686692"/>
    <w:rsid w:val="00690EAC"/>
    <w:rsid w:val="00693C2C"/>
    <w:rsid w:val="00696508"/>
    <w:rsid w:val="006968D9"/>
    <w:rsid w:val="006971C6"/>
    <w:rsid w:val="006A19F4"/>
    <w:rsid w:val="006A2F9A"/>
    <w:rsid w:val="006A52EE"/>
    <w:rsid w:val="006A53A7"/>
    <w:rsid w:val="006A54B2"/>
    <w:rsid w:val="006A624D"/>
    <w:rsid w:val="006A679C"/>
    <w:rsid w:val="006B08E4"/>
    <w:rsid w:val="006B2F69"/>
    <w:rsid w:val="006B4EB7"/>
    <w:rsid w:val="006B6156"/>
    <w:rsid w:val="006B62C0"/>
    <w:rsid w:val="006C12D6"/>
    <w:rsid w:val="006C2F05"/>
    <w:rsid w:val="006C4FF1"/>
    <w:rsid w:val="006C569D"/>
    <w:rsid w:val="006C5C93"/>
    <w:rsid w:val="006D03BC"/>
    <w:rsid w:val="006D073F"/>
    <w:rsid w:val="006D2087"/>
    <w:rsid w:val="006D2F07"/>
    <w:rsid w:val="006D374D"/>
    <w:rsid w:val="006D518F"/>
    <w:rsid w:val="006E078F"/>
    <w:rsid w:val="006E456D"/>
    <w:rsid w:val="006E4A75"/>
    <w:rsid w:val="006E526A"/>
    <w:rsid w:val="006F6117"/>
    <w:rsid w:val="006F7BED"/>
    <w:rsid w:val="007004B2"/>
    <w:rsid w:val="0070155C"/>
    <w:rsid w:val="00703699"/>
    <w:rsid w:val="00704992"/>
    <w:rsid w:val="007059AA"/>
    <w:rsid w:val="00705A6B"/>
    <w:rsid w:val="00710173"/>
    <w:rsid w:val="0071184A"/>
    <w:rsid w:val="007118C6"/>
    <w:rsid w:val="007129FE"/>
    <w:rsid w:val="00714C4C"/>
    <w:rsid w:val="00714F54"/>
    <w:rsid w:val="007158BC"/>
    <w:rsid w:val="00715DBB"/>
    <w:rsid w:val="007168E4"/>
    <w:rsid w:val="00717F05"/>
    <w:rsid w:val="00721E72"/>
    <w:rsid w:val="007238FC"/>
    <w:rsid w:val="0073041A"/>
    <w:rsid w:val="00730721"/>
    <w:rsid w:val="007339FE"/>
    <w:rsid w:val="00733DE3"/>
    <w:rsid w:val="00734861"/>
    <w:rsid w:val="0074176D"/>
    <w:rsid w:val="00741E5D"/>
    <w:rsid w:val="00741F28"/>
    <w:rsid w:val="0074276C"/>
    <w:rsid w:val="00746C5E"/>
    <w:rsid w:val="00747D23"/>
    <w:rsid w:val="007504B1"/>
    <w:rsid w:val="007523BC"/>
    <w:rsid w:val="00752ABD"/>
    <w:rsid w:val="00755570"/>
    <w:rsid w:val="00760733"/>
    <w:rsid w:val="0076084F"/>
    <w:rsid w:val="00761740"/>
    <w:rsid w:val="00761DA3"/>
    <w:rsid w:val="007637B1"/>
    <w:rsid w:val="0076427A"/>
    <w:rsid w:val="0076643B"/>
    <w:rsid w:val="007670A2"/>
    <w:rsid w:val="007730F7"/>
    <w:rsid w:val="00773728"/>
    <w:rsid w:val="00773DD2"/>
    <w:rsid w:val="007750AB"/>
    <w:rsid w:val="007805DF"/>
    <w:rsid w:val="00781832"/>
    <w:rsid w:val="0078281A"/>
    <w:rsid w:val="007856B3"/>
    <w:rsid w:val="00786687"/>
    <w:rsid w:val="007869D2"/>
    <w:rsid w:val="0078766E"/>
    <w:rsid w:val="0078791F"/>
    <w:rsid w:val="00787AE0"/>
    <w:rsid w:val="007926C8"/>
    <w:rsid w:val="00797B4C"/>
    <w:rsid w:val="007A1112"/>
    <w:rsid w:val="007A230F"/>
    <w:rsid w:val="007A363F"/>
    <w:rsid w:val="007A5A76"/>
    <w:rsid w:val="007B03FD"/>
    <w:rsid w:val="007B0726"/>
    <w:rsid w:val="007B0B3F"/>
    <w:rsid w:val="007B0B52"/>
    <w:rsid w:val="007B378D"/>
    <w:rsid w:val="007B4311"/>
    <w:rsid w:val="007B4FF2"/>
    <w:rsid w:val="007C0495"/>
    <w:rsid w:val="007C1068"/>
    <w:rsid w:val="007C481D"/>
    <w:rsid w:val="007C4993"/>
    <w:rsid w:val="007C4A72"/>
    <w:rsid w:val="007C5C1A"/>
    <w:rsid w:val="007C730A"/>
    <w:rsid w:val="007D773C"/>
    <w:rsid w:val="007E0C31"/>
    <w:rsid w:val="007E24AA"/>
    <w:rsid w:val="007E2723"/>
    <w:rsid w:val="007E4B9E"/>
    <w:rsid w:val="007E601F"/>
    <w:rsid w:val="007E667B"/>
    <w:rsid w:val="007E6AEF"/>
    <w:rsid w:val="007E6CD2"/>
    <w:rsid w:val="007E7170"/>
    <w:rsid w:val="007F151D"/>
    <w:rsid w:val="007F2AA0"/>
    <w:rsid w:val="007F4A30"/>
    <w:rsid w:val="007F5605"/>
    <w:rsid w:val="007F5A95"/>
    <w:rsid w:val="007F5CF4"/>
    <w:rsid w:val="007F705D"/>
    <w:rsid w:val="00801654"/>
    <w:rsid w:val="008019D1"/>
    <w:rsid w:val="008068D0"/>
    <w:rsid w:val="008074B1"/>
    <w:rsid w:val="00811EF2"/>
    <w:rsid w:val="0081318C"/>
    <w:rsid w:val="008142FD"/>
    <w:rsid w:val="00815754"/>
    <w:rsid w:val="00817915"/>
    <w:rsid w:val="00817EBD"/>
    <w:rsid w:val="0082150B"/>
    <w:rsid w:val="008224E2"/>
    <w:rsid w:val="00822E0C"/>
    <w:rsid w:val="00825789"/>
    <w:rsid w:val="0082765C"/>
    <w:rsid w:val="00830BE6"/>
    <w:rsid w:val="008341A9"/>
    <w:rsid w:val="0084189E"/>
    <w:rsid w:val="00845FDB"/>
    <w:rsid w:val="0084744A"/>
    <w:rsid w:val="00852908"/>
    <w:rsid w:val="00861008"/>
    <w:rsid w:val="008641DC"/>
    <w:rsid w:val="00864A99"/>
    <w:rsid w:val="00865DA7"/>
    <w:rsid w:val="00866B2A"/>
    <w:rsid w:val="00866D0F"/>
    <w:rsid w:val="00870246"/>
    <w:rsid w:val="0087532B"/>
    <w:rsid w:val="00876D7D"/>
    <w:rsid w:val="00877163"/>
    <w:rsid w:val="00880753"/>
    <w:rsid w:val="00881C35"/>
    <w:rsid w:val="00882019"/>
    <w:rsid w:val="00893A71"/>
    <w:rsid w:val="008975C8"/>
    <w:rsid w:val="008A0DCC"/>
    <w:rsid w:val="008A1A00"/>
    <w:rsid w:val="008A2129"/>
    <w:rsid w:val="008B1C86"/>
    <w:rsid w:val="008B26ED"/>
    <w:rsid w:val="008B4E52"/>
    <w:rsid w:val="008B5891"/>
    <w:rsid w:val="008B7F91"/>
    <w:rsid w:val="008C2C09"/>
    <w:rsid w:val="008C34B9"/>
    <w:rsid w:val="008D00DF"/>
    <w:rsid w:val="008D1176"/>
    <w:rsid w:val="008D1F35"/>
    <w:rsid w:val="008D2531"/>
    <w:rsid w:val="008D43D7"/>
    <w:rsid w:val="008D44D1"/>
    <w:rsid w:val="008D6A37"/>
    <w:rsid w:val="008E00A4"/>
    <w:rsid w:val="008E0477"/>
    <w:rsid w:val="008E07CC"/>
    <w:rsid w:val="008E2A64"/>
    <w:rsid w:val="008E3F60"/>
    <w:rsid w:val="008E42BC"/>
    <w:rsid w:val="008E48F4"/>
    <w:rsid w:val="008E4E34"/>
    <w:rsid w:val="008E4E91"/>
    <w:rsid w:val="008E60CA"/>
    <w:rsid w:val="008F0419"/>
    <w:rsid w:val="008F231D"/>
    <w:rsid w:val="008F2AEC"/>
    <w:rsid w:val="008F627A"/>
    <w:rsid w:val="008F798A"/>
    <w:rsid w:val="009037AE"/>
    <w:rsid w:val="0090412E"/>
    <w:rsid w:val="0090660D"/>
    <w:rsid w:val="00907A78"/>
    <w:rsid w:val="009159B7"/>
    <w:rsid w:val="00916092"/>
    <w:rsid w:val="0091730E"/>
    <w:rsid w:val="009175D0"/>
    <w:rsid w:val="00920736"/>
    <w:rsid w:val="0092167E"/>
    <w:rsid w:val="00922C5D"/>
    <w:rsid w:val="00922E17"/>
    <w:rsid w:val="00923001"/>
    <w:rsid w:val="009237E3"/>
    <w:rsid w:val="00923C76"/>
    <w:rsid w:val="00927C65"/>
    <w:rsid w:val="0093096B"/>
    <w:rsid w:val="009319A9"/>
    <w:rsid w:val="009350A2"/>
    <w:rsid w:val="00937268"/>
    <w:rsid w:val="009426A5"/>
    <w:rsid w:val="00944A12"/>
    <w:rsid w:val="00946D41"/>
    <w:rsid w:val="00953117"/>
    <w:rsid w:val="00953CD0"/>
    <w:rsid w:val="009540DE"/>
    <w:rsid w:val="00957EA6"/>
    <w:rsid w:val="009613CC"/>
    <w:rsid w:val="0096267B"/>
    <w:rsid w:val="00963B03"/>
    <w:rsid w:val="00965F34"/>
    <w:rsid w:val="0096660F"/>
    <w:rsid w:val="00972BA2"/>
    <w:rsid w:val="00976206"/>
    <w:rsid w:val="009776EB"/>
    <w:rsid w:val="00977C2F"/>
    <w:rsid w:val="0098024C"/>
    <w:rsid w:val="009803E5"/>
    <w:rsid w:val="00986A24"/>
    <w:rsid w:val="00993C16"/>
    <w:rsid w:val="00994990"/>
    <w:rsid w:val="009966B7"/>
    <w:rsid w:val="00997488"/>
    <w:rsid w:val="009A119E"/>
    <w:rsid w:val="009A252E"/>
    <w:rsid w:val="009A4068"/>
    <w:rsid w:val="009A5CE5"/>
    <w:rsid w:val="009A6CE9"/>
    <w:rsid w:val="009A7211"/>
    <w:rsid w:val="009B4962"/>
    <w:rsid w:val="009B57FB"/>
    <w:rsid w:val="009B6C37"/>
    <w:rsid w:val="009C173C"/>
    <w:rsid w:val="009C20B6"/>
    <w:rsid w:val="009C3582"/>
    <w:rsid w:val="009C3CBB"/>
    <w:rsid w:val="009C3F91"/>
    <w:rsid w:val="009C3FE4"/>
    <w:rsid w:val="009C632B"/>
    <w:rsid w:val="009C7088"/>
    <w:rsid w:val="009D2612"/>
    <w:rsid w:val="009D35AE"/>
    <w:rsid w:val="009D54A9"/>
    <w:rsid w:val="009D5E5C"/>
    <w:rsid w:val="009D5F4E"/>
    <w:rsid w:val="009D61F0"/>
    <w:rsid w:val="009D64F0"/>
    <w:rsid w:val="009E296F"/>
    <w:rsid w:val="009E31C0"/>
    <w:rsid w:val="009E3CC2"/>
    <w:rsid w:val="009E40AB"/>
    <w:rsid w:val="009E6401"/>
    <w:rsid w:val="009E7D2F"/>
    <w:rsid w:val="009F048D"/>
    <w:rsid w:val="009F05E4"/>
    <w:rsid w:val="009F08DD"/>
    <w:rsid w:val="009F090B"/>
    <w:rsid w:val="009F18DA"/>
    <w:rsid w:val="009F2E7F"/>
    <w:rsid w:val="009F4877"/>
    <w:rsid w:val="009F49C3"/>
    <w:rsid w:val="009F5055"/>
    <w:rsid w:val="00A00CE9"/>
    <w:rsid w:val="00A01CFC"/>
    <w:rsid w:val="00A03181"/>
    <w:rsid w:val="00A03F6B"/>
    <w:rsid w:val="00A04374"/>
    <w:rsid w:val="00A106FB"/>
    <w:rsid w:val="00A13060"/>
    <w:rsid w:val="00A13E70"/>
    <w:rsid w:val="00A14A22"/>
    <w:rsid w:val="00A153E5"/>
    <w:rsid w:val="00A16940"/>
    <w:rsid w:val="00A21DAC"/>
    <w:rsid w:val="00A24398"/>
    <w:rsid w:val="00A260F6"/>
    <w:rsid w:val="00A2708F"/>
    <w:rsid w:val="00A311DE"/>
    <w:rsid w:val="00A31A0B"/>
    <w:rsid w:val="00A31D0B"/>
    <w:rsid w:val="00A32D02"/>
    <w:rsid w:val="00A376AA"/>
    <w:rsid w:val="00A376F9"/>
    <w:rsid w:val="00A42A4E"/>
    <w:rsid w:val="00A42CA3"/>
    <w:rsid w:val="00A434B3"/>
    <w:rsid w:val="00A46D57"/>
    <w:rsid w:val="00A51BDB"/>
    <w:rsid w:val="00A523DA"/>
    <w:rsid w:val="00A533FC"/>
    <w:rsid w:val="00A53C70"/>
    <w:rsid w:val="00A55F8A"/>
    <w:rsid w:val="00A6099E"/>
    <w:rsid w:val="00A60B22"/>
    <w:rsid w:val="00A61627"/>
    <w:rsid w:val="00A62E97"/>
    <w:rsid w:val="00A63BFA"/>
    <w:rsid w:val="00A6568F"/>
    <w:rsid w:val="00A6776E"/>
    <w:rsid w:val="00A73BDC"/>
    <w:rsid w:val="00A77266"/>
    <w:rsid w:val="00A844A1"/>
    <w:rsid w:val="00A909AF"/>
    <w:rsid w:val="00A9268D"/>
    <w:rsid w:val="00A935CD"/>
    <w:rsid w:val="00A93C32"/>
    <w:rsid w:val="00A94A05"/>
    <w:rsid w:val="00A94C54"/>
    <w:rsid w:val="00A95E2D"/>
    <w:rsid w:val="00AA3163"/>
    <w:rsid w:val="00AB2AA6"/>
    <w:rsid w:val="00AB55A3"/>
    <w:rsid w:val="00AB6176"/>
    <w:rsid w:val="00AB7C11"/>
    <w:rsid w:val="00AC0A4C"/>
    <w:rsid w:val="00AC1406"/>
    <w:rsid w:val="00AC18B6"/>
    <w:rsid w:val="00AC1F0F"/>
    <w:rsid w:val="00AC21D3"/>
    <w:rsid w:val="00AC4089"/>
    <w:rsid w:val="00AC5612"/>
    <w:rsid w:val="00AC62BE"/>
    <w:rsid w:val="00AD000D"/>
    <w:rsid w:val="00AD0733"/>
    <w:rsid w:val="00AD0BF3"/>
    <w:rsid w:val="00AD36A2"/>
    <w:rsid w:val="00AD3B8E"/>
    <w:rsid w:val="00AD644C"/>
    <w:rsid w:val="00AE2849"/>
    <w:rsid w:val="00AE36AF"/>
    <w:rsid w:val="00AE5F36"/>
    <w:rsid w:val="00AF07E3"/>
    <w:rsid w:val="00AF1312"/>
    <w:rsid w:val="00AF16FB"/>
    <w:rsid w:val="00AF1A69"/>
    <w:rsid w:val="00AF1C87"/>
    <w:rsid w:val="00AF21A0"/>
    <w:rsid w:val="00AF292A"/>
    <w:rsid w:val="00AF2A32"/>
    <w:rsid w:val="00AF2A6B"/>
    <w:rsid w:val="00AF3BCF"/>
    <w:rsid w:val="00AF49C4"/>
    <w:rsid w:val="00B01E47"/>
    <w:rsid w:val="00B02D1A"/>
    <w:rsid w:val="00B02E1F"/>
    <w:rsid w:val="00B03460"/>
    <w:rsid w:val="00B045D3"/>
    <w:rsid w:val="00B05848"/>
    <w:rsid w:val="00B05A58"/>
    <w:rsid w:val="00B06588"/>
    <w:rsid w:val="00B06609"/>
    <w:rsid w:val="00B100A0"/>
    <w:rsid w:val="00B15787"/>
    <w:rsid w:val="00B158D8"/>
    <w:rsid w:val="00B16B56"/>
    <w:rsid w:val="00B17B11"/>
    <w:rsid w:val="00B17E95"/>
    <w:rsid w:val="00B2072A"/>
    <w:rsid w:val="00B212EE"/>
    <w:rsid w:val="00B2382C"/>
    <w:rsid w:val="00B241D0"/>
    <w:rsid w:val="00B2447A"/>
    <w:rsid w:val="00B2478C"/>
    <w:rsid w:val="00B37C88"/>
    <w:rsid w:val="00B409DD"/>
    <w:rsid w:val="00B40CC0"/>
    <w:rsid w:val="00B41951"/>
    <w:rsid w:val="00B41A49"/>
    <w:rsid w:val="00B43308"/>
    <w:rsid w:val="00B43F02"/>
    <w:rsid w:val="00B44857"/>
    <w:rsid w:val="00B452EC"/>
    <w:rsid w:val="00B45A3C"/>
    <w:rsid w:val="00B62E65"/>
    <w:rsid w:val="00B637D3"/>
    <w:rsid w:val="00B65BC0"/>
    <w:rsid w:val="00B662E7"/>
    <w:rsid w:val="00B73654"/>
    <w:rsid w:val="00B73AD5"/>
    <w:rsid w:val="00B73BCA"/>
    <w:rsid w:val="00B73DA4"/>
    <w:rsid w:val="00B7574C"/>
    <w:rsid w:val="00B7624E"/>
    <w:rsid w:val="00B76B48"/>
    <w:rsid w:val="00B816C1"/>
    <w:rsid w:val="00B81F1D"/>
    <w:rsid w:val="00B8286B"/>
    <w:rsid w:val="00B85AEA"/>
    <w:rsid w:val="00B90C2F"/>
    <w:rsid w:val="00B91DEF"/>
    <w:rsid w:val="00B92199"/>
    <w:rsid w:val="00B93082"/>
    <w:rsid w:val="00B93A3F"/>
    <w:rsid w:val="00B97A5E"/>
    <w:rsid w:val="00BA1BEB"/>
    <w:rsid w:val="00BA62F9"/>
    <w:rsid w:val="00BA74EF"/>
    <w:rsid w:val="00BB592D"/>
    <w:rsid w:val="00BB7CEF"/>
    <w:rsid w:val="00BC115D"/>
    <w:rsid w:val="00BC1294"/>
    <w:rsid w:val="00BC35B4"/>
    <w:rsid w:val="00BC3AC8"/>
    <w:rsid w:val="00BC3C63"/>
    <w:rsid w:val="00BC4592"/>
    <w:rsid w:val="00BC4D01"/>
    <w:rsid w:val="00BC618E"/>
    <w:rsid w:val="00BC6C6B"/>
    <w:rsid w:val="00BC6C7F"/>
    <w:rsid w:val="00BD0DEF"/>
    <w:rsid w:val="00BD1C88"/>
    <w:rsid w:val="00BD1EA9"/>
    <w:rsid w:val="00BD33D3"/>
    <w:rsid w:val="00BD3E0D"/>
    <w:rsid w:val="00BD4EE9"/>
    <w:rsid w:val="00BD59DB"/>
    <w:rsid w:val="00BD66E1"/>
    <w:rsid w:val="00BD681A"/>
    <w:rsid w:val="00BE0227"/>
    <w:rsid w:val="00BE13D0"/>
    <w:rsid w:val="00BF21D7"/>
    <w:rsid w:val="00BF2C74"/>
    <w:rsid w:val="00BF2CF3"/>
    <w:rsid w:val="00BF5E93"/>
    <w:rsid w:val="00BF7751"/>
    <w:rsid w:val="00C02833"/>
    <w:rsid w:val="00C04BAF"/>
    <w:rsid w:val="00C06A18"/>
    <w:rsid w:val="00C10659"/>
    <w:rsid w:val="00C1069F"/>
    <w:rsid w:val="00C110BE"/>
    <w:rsid w:val="00C15934"/>
    <w:rsid w:val="00C170E2"/>
    <w:rsid w:val="00C2072F"/>
    <w:rsid w:val="00C26A62"/>
    <w:rsid w:val="00C272C4"/>
    <w:rsid w:val="00C27E5C"/>
    <w:rsid w:val="00C30665"/>
    <w:rsid w:val="00C32022"/>
    <w:rsid w:val="00C33414"/>
    <w:rsid w:val="00C33961"/>
    <w:rsid w:val="00C359CF"/>
    <w:rsid w:val="00C36118"/>
    <w:rsid w:val="00C3727E"/>
    <w:rsid w:val="00C37401"/>
    <w:rsid w:val="00C40F1B"/>
    <w:rsid w:val="00C44798"/>
    <w:rsid w:val="00C465CE"/>
    <w:rsid w:val="00C4766B"/>
    <w:rsid w:val="00C47D0D"/>
    <w:rsid w:val="00C52FFB"/>
    <w:rsid w:val="00C5340E"/>
    <w:rsid w:val="00C53F63"/>
    <w:rsid w:val="00C54BCC"/>
    <w:rsid w:val="00C579A7"/>
    <w:rsid w:val="00C61918"/>
    <w:rsid w:val="00C62238"/>
    <w:rsid w:val="00C628C8"/>
    <w:rsid w:val="00C660AE"/>
    <w:rsid w:val="00C67665"/>
    <w:rsid w:val="00C729AA"/>
    <w:rsid w:val="00C73B37"/>
    <w:rsid w:val="00C74034"/>
    <w:rsid w:val="00C755FE"/>
    <w:rsid w:val="00C81680"/>
    <w:rsid w:val="00C82866"/>
    <w:rsid w:val="00C874F6"/>
    <w:rsid w:val="00C91C7A"/>
    <w:rsid w:val="00C925D4"/>
    <w:rsid w:val="00C92797"/>
    <w:rsid w:val="00CA1D08"/>
    <w:rsid w:val="00CA23D8"/>
    <w:rsid w:val="00CA4865"/>
    <w:rsid w:val="00CA4EBF"/>
    <w:rsid w:val="00CA4F4B"/>
    <w:rsid w:val="00CA6EAE"/>
    <w:rsid w:val="00CA7FC9"/>
    <w:rsid w:val="00CB00F4"/>
    <w:rsid w:val="00CB03F5"/>
    <w:rsid w:val="00CB07F7"/>
    <w:rsid w:val="00CB1E7C"/>
    <w:rsid w:val="00CB608E"/>
    <w:rsid w:val="00CB6125"/>
    <w:rsid w:val="00CB6855"/>
    <w:rsid w:val="00CC00E9"/>
    <w:rsid w:val="00CC1F6C"/>
    <w:rsid w:val="00CC2338"/>
    <w:rsid w:val="00CC57DA"/>
    <w:rsid w:val="00CC59F8"/>
    <w:rsid w:val="00CD291C"/>
    <w:rsid w:val="00CD648F"/>
    <w:rsid w:val="00CE0EAA"/>
    <w:rsid w:val="00CE15A5"/>
    <w:rsid w:val="00CE3086"/>
    <w:rsid w:val="00CE3B57"/>
    <w:rsid w:val="00CE441C"/>
    <w:rsid w:val="00CE62A2"/>
    <w:rsid w:val="00CE7CB5"/>
    <w:rsid w:val="00CF1A17"/>
    <w:rsid w:val="00CF6D4C"/>
    <w:rsid w:val="00D0331A"/>
    <w:rsid w:val="00D0368E"/>
    <w:rsid w:val="00D03C10"/>
    <w:rsid w:val="00D044E4"/>
    <w:rsid w:val="00D04DB4"/>
    <w:rsid w:val="00D07FE6"/>
    <w:rsid w:val="00D1031E"/>
    <w:rsid w:val="00D1451C"/>
    <w:rsid w:val="00D16AA8"/>
    <w:rsid w:val="00D16E4C"/>
    <w:rsid w:val="00D21793"/>
    <w:rsid w:val="00D21DD7"/>
    <w:rsid w:val="00D25825"/>
    <w:rsid w:val="00D306F9"/>
    <w:rsid w:val="00D41CD7"/>
    <w:rsid w:val="00D426EB"/>
    <w:rsid w:val="00D42937"/>
    <w:rsid w:val="00D4364B"/>
    <w:rsid w:val="00D44751"/>
    <w:rsid w:val="00D4654C"/>
    <w:rsid w:val="00D50581"/>
    <w:rsid w:val="00D50A75"/>
    <w:rsid w:val="00D5349B"/>
    <w:rsid w:val="00D53808"/>
    <w:rsid w:val="00D545DF"/>
    <w:rsid w:val="00D555D0"/>
    <w:rsid w:val="00D61ACC"/>
    <w:rsid w:val="00D623D2"/>
    <w:rsid w:val="00D63C3A"/>
    <w:rsid w:val="00D67619"/>
    <w:rsid w:val="00D67918"/>
    <w:rsid w:val="00D67A1B"/>
    <w:rsid w:val="00D67FD9"/>
    <w:rsid w:val="00D706E9"/>
    <w:rsid w:val="00D72151"/>
    <w:rsid w:val="00D72CA3"/>
    <w:rsid w:val="00D76496"/>
    <w:rsid w:val="00D80BD9"/>
    <w:rsid w:val="00D82C8A"/>
    <w:rsid w:val="00D82CDF"/>
    <w:rsid w:val="00D83A41"/>
    <w:rsid w:val="00D84E34"/>
    <w:rsid w:val="00D8576E"/>
    <w:rsid w:val="00D861B3"/>
    <w:rsid w:val="00D86AA5"/>
    <w:rsid w:val="00D946A7"/>
    <w:rsid w:val="00DA309A"/>
    <w:rsid w:val="00DA34B1"/>
    <w:rsid w:val="00DA3894"/>
    <w:rsid w:val="00DA3F2A"/>
    <w:rsid w:val="00DA5E38"/>
    <w:rsid w:val="00DA7114"/>
    <w:rsid w:val="00DA7344"/>
    <w:rsid w:val="00DB1980"/>
    <w:rsid w:val="00DB1BD0"/>
    <w:rsid w:val="00DB231E"/>
    <w:rsid w:val="00DB297C"/>
    <w:rsid w:val="00DB2DD7"/>
    <w:rsid w:val="00DB3510"/>
    <w:rsid w:val="00DB443A"/>
    <w:rsid w:val="00DB7CA9"/>
    <w:rsid w:val="00DC125E"/>
    <w:rsid w:val="00DC181A"/>
    <w:rsid w:val="00DC1D13"/>
    <w:rsid w:val="00DC27A5"/>
    <w:rsid w:val="00DC3463"/>
    <w:rsid w:val="00DC50B8"/>
    <w:rsid w:val="00DC5E6B"/>
    <w:rsid w:val="00DC6547"/>
    <w:rsid w:val="00DC6B17"/>
    <w:rsid w:val="00DC6B78"/>
    <w:rsid w:val="00DD19D1"/>
    <w:rsid w:val="00DD76C2"/>
    <w:rsid w:val="00DD7716"/>
    <w:rsid w:val="00DE2BCE"/>
    <w:rsid w:val="00DE374A"/>
    <w:rsid w:val="00DE39AA"/>
    <w:rsid w:val="00DF1DDD"/>
    <w:rsid w:val="00DF39F1"/>
    <w:rsid w:val="00DF3F5B"/>
    <w:rsid w:val="00DF40B6"/>
    <w:rsid w:val="00DF66B3"/>
    <w:rsid w:val="00E04327"/>
    <w:rsid w:val="00E05054"/>
    <w:rsid w:val="00E06AD5"/>
    <w:rsid w:val="00E070BB"/>
    <w:rsid w:val="00E10E35"/>
    <w:rsid w:val="00E11DFE"/>
    <w:rsid w:val="00E207EB"/>
    <w:rsid w:val="00E231E2"/>
    <w:rsid w:val="00E240A7"/>
    <w:rsid w:val="00E24191"/>
    <w:rsid w:val="00E243F6"/>
    <w:rsid w:val="00E25821"/>
    <w:rsid w:val="00E25D66"/>
    <w:rsid w:val="00E270C3"/>
    <w:rsid w:val="00E3099B"/>
    <w:rsid w:val="00E3176D"/>
    <w:rsid w:val="00E42C06"/>
    <w:rsid w:val="00E42D41"/>
    <w:rsid w:val="00E47EED"/>
    <w:rsid w:val="00E514CA"/>
    <w:rsid w:val="00E523E8"/>
    <w:rsid w:val="00E53588"/>
    <w:rsid w:val="00E54264"/>
    <w:rsid w:val="00E54B1C"/>
    <w:rsid w:val="00E5630E"/>
    <w:rsid w:val="00E56449"/>
    <w:rsid w:val="00E572F5"/>
    <w:rsid w:val="00E60552"/>
    <w:rsid w:val="00E629CE"/>
    <w:rsid w:val="00E64C88"/>
    <w:rsid w:val="00E67783"/>
    <w:rsid w:val="00E7013B"/>
    <w:rsid w:val="00E7046C"/>
    <w:rsid w:val="00E71680"/>
    <w:rsid w:val="00E71FDD"/>
    <w:rsid w:val="00E7211B"/>
    <w:rsid w:val="00E7299A"/>
    <w:rsid w:val="00E732F5"/>
    <w:rsid w:val="00E75A98"/>
    <w:rsid w:val="00E76645"/>
    <w:rsid w:val="00E84024"/>
    <w:rsid w:val="00E87F84"/>
    <w:rsid w:val="00E87FA6"/>
    <w:rsid w:val="00E90900"/>
    <w:rsid w:val="00E93642"/>
    <w:rsid w:val="00E936F6"/>
    <w:rsid w:val="00E96A2E"/>
    <w:rsid w:val="00E971C4"/>
    <w:rsid w:val="00E97D6B"/>
    <w:rsid w:val="00EA6B35"/>
    <w:rsid w:val="00EA75D1"/>
    <w:rsid w:val="00EA7AD1"/>
    <w:rsid w:val="00EB1B7D"/>
    <w:rsid w:val="00EB2E82"/>
    <w:rsid w:val="00EB353A"/>
    <w:rsid w:val="00EC1236"/>
    <w:rsid w:val="00EC5C97"/>
    <w:rsid w:val="00EC6A43"/>
    <w:rsid w:val="00EC7457"/>
    <w:rsid w:val="00ED0E0A"/>
    <w:rsid w:val="00ED5D8D"/>
    <w:rsid w:val="00ED6FB1"/>
    <w:rsid w:val="00EE0C48"/>
    <w:rsid w:val="00EE1682"/>
    <w:rsid w:val="00EE1BF5"/>
    <w:rsid w:val="00EE55D6"/>
    <w:rsid w:val="00EE63B5"/>
    <w:rsid w:val="00EE6D8C"/>
    <w:rsid w:val="00EE7391"/>
    <w:rsid w:val="00EF18CF"/>
    <w:rsid w:val="00EF6D31"/>
    <w:rsid w:val="00EF7BAD"/>
    <w:rsid w:val="00F01A65"/>
    <w:rsid w:val="00F05C27"/>
    <w:rsid w:val="00F105DE"/>
    <w:rsid w:val="00F1153D"/>
    <w:rsid w:val="00F16C11"/>
    <w:rsid w:val="00F20B3E"/>
    <w:rsid w:val="00F234DF"/>
    <w:rsid w:val="00F31ABF"/>
    <w:rsid w:val="00F3250B"/>
    <w:rsid w:val="00F332A4"/>
    <w:rsid w:val="00F34AFC"/>
    <w:rsid w:val="00F364A3"/>
    <w:rsid w:val="00F418BC"/>
    <w:rsid w:val="00F43E74"/>
    <w:rsid w:val="00F44759"/>
    <w:rsid w:val="00F45AEC"/>
    <w:rsid w:val="00F50689"/>
    <w:rsid w:val="00F50D26"/>
    <w:rsid w:val="00F5103E"/>
    <w:rsid w:val="00F5111A"/>
    <w:rsid w:val="00F55534"/>
    <w:rsid w:val="00F56CA3"/>
    <w:rsid w:val="00F61F2D"/>
    <w:rsid w:val="00F63A85"/>
    <w:rsid w:val="00F66D43"/>
    <w:rsid w:val="00F6766C"/>
    <w:rsid w:val="00F733BA"/>
    <w:rsid w:val="00F73E13"/>
    <w:rsid w:val="00F740EF"/>
    <w:rsid w:val="00F74B22"/>
    <w:rsid w:val="00F7637D"/>
    <w:rsid w:val="00F849DC"/>
    <w:rsid w:val="00F8571E"/>
    <w:rsid w:val="00F91248"/>
    <w:rsid w:val="00F97970"/>
    <w:rsid w:val="00F97C91"/>
    <w:rsid w:val="00FA0B59"/>
    <w:rsid w:val="00FA11FF"/>
    <w:rsid w:val="00FA3B36"/>
    <w:rsid w:val="00FA44C9"/>
    <w:rsid w:val="00FA6B09"/>
    <w:rsid w:val="00FA6C95"/>
    <w:rsid w:val="00FA6D0B"/>
    <w:rsid w:val="00FB0C40"/>
    <w:rsid w:val="00FB1412"/>
    <w:rsid w:val="00FB6D11"/>
    <w:rsid w:val="00FC044A"/>
    <w:rsid w:val="00FC0658"/>
    <w:rsid w:val="00FC1D42"/>
    <w:rsid w:val="00FC3193"/>
    <w:rsid w:val="00FC55EA"/>
    <w:rsid w:val="00FD03B7"/>
    <w:rsid w:val="00FD13E2"/>
    <w:rsid w:val="00FD1850"/>
    <w:rsid w:val="00FD2F17"/>
    <w:rsid w:val="00FD5D85"/>
    <w:rsid w:val="00FD6F18"/>
    <w:rsid w:val="00FD7F38"/>
    <w:rsid w:val="00FE1E10"/>
    <w:rsid w:val="00FE4BC1"/>
    <w:rsid w:val="00FE532F"/>
    <w:rsid w:val="00FE5DAF"/>
    <w:rsid w:val="00FE60C3"/>
    <w:rsid w:val="00FE766C"/>
    <w:rsid w:val="00FE7CC7"/>
    <w:rsid w:val="00FF3DEB"/>
    <w:rsid w:val="00FF4661"/>
    <w:rsid w:val="00FF6CC0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43A8A"/>
  <w15:docId w15:val="{FEE97848-9F56-4698-A39D-D4BC9FDD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19F"/>
  </w:style>
  <w:style w:type="paragraph" w:styleId="Nagwek1">
    <w:name w:val="heading 1"/>
    <w:basedOn w:val="Normalny"/>
    <w:next w:val="Normalny"/>
    <w:link w:val="Nagwek1Znak"/>
    <w:qFormat/>
    <w:rsid w:val="00A94C54"/>
    <w:pPr>
      <w:keepNext/>
      <w:numPr>
        <w:numId w:val="1"/>
      </w:numPr>
      <w:tabs>
        <w:tab w:val="left" w:pos="432"/>
      </w:tabs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08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rsid w:val="00B02E1F"/>
    <w:rPr>
      <w:color w:val="0000FF"/>
      <w:u w:val="single"/>
    </w:rPr>
  </w:style>
  <w:style w:type="paragraph" w:customStyle="1" w:styleId="Default">
    <w:name w:val="Default"/>
    <w:rsid w:val="002A5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714C4C"/>
    <w:pPr>
      <w:ind w:left="720"/>
      <w:contextualSpacing/>
    </w:pPr>
  </w:style>
  <w:style w:type="paragraph" w:customStyle="1" w:styleId="TableContents">
    <w:name w:val="Table Contents"/>
    <w:basedOn w:val="Normalny"/>
    <w:rsid w:val="00C170E2"/>
    <w:pPr>
      <w:widowControl w:val="0"/>
      <w:suppressLineNumbers/>
      <w:suppressAutoHyphens/>
      <w:autoSpaceDN w:val="0"/>
      <w:spacing w:after="120" w:line="240" w:lineRule="auto"/>
      <w:textAlignment w:val="baseline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eastAsia="pl-PL" w:bidi="pl-PL"/>
    </w:rPr>
  </w:style>
  <w:style w:type="paragraph" w:customStyle="1" w:styleId="TableHeading">
    <w:name w:val="Table Heading"/>
    <w:basedOn w:val="TableContents"/>
    <w:rsid w:val="00C170E2"/>
    <w:pPr>
      <w:jc w:val="center"/>
    </w:pPr>
    <w:rPr>
      <w:b/>
      <w:i/>
    </w:rPr>
  </w:style>
  <w:style w:type="paragraph" w:styleId="Tekstpodstawowywcity">
    <w:name w:val="Body Text Indent"/>
    <w:basedOn w:val="Normalny"/>
    <w:link w:val="TekstpodstawowywcityZnak"/>
    <w:rsid w:val="008E48F4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48F4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E48F4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16"/>
      <w:szCs w:val="16"/>
      <w:lang w:eastAsia="zh-CN"/>
    </w:rPr>
  </w:style>
  <w:style w:type="paragraph" w:customStyle="1" w:styleId="tekstpodstawowy310">
    <w:name w:val="tekstpodstawowy31"/>
    <w:basedOn w:val="Normalny"/>
    <w:rsid w:val="008E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16A2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516A2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uiPriority w:val="99"/>
    <w:rsid w:val="002516A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32"/>
      <w:lang w:eastAsia="zh-CN"/>
    </w:rPr>
  </w:style>
  <w:style w:type="paragraph" w:customStyle="1" w:styleId="Tekstpodstawowy32">
    <w:name w:val="Tekst podstawowy 32"/>
    <w:basedOn w:val="Normalny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251F12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customStyle="1" w:styleId="Teksttreci2">
    <w:name w:val="Tekst treści (2)"/>
    <w:basedOn w:val="Normalny"/>
    <w:rsid w:val="00696508"/>
    <w:pPr>
      <w:shd w:val="clear" w:color="auto" w:fill="FFFFFF"/>
      <w:spacing w:before="240" w:after="0" w:line="274" w:lineRule="exact"/>
      <w:ind w:hanging="560"/>
      <w:jc w:val="both"/>
    </w:pPr>
    <w:rPr>
      <w:rFonts w:ascii="Times New Roman" w:eastAsia="Times New Roman" w:hAnsi="Times New Roman" w:cs="Times New Roman"/>
      <w:spacing w:val="-4"/>
      <w:kern w:val="1"/>
      <w:sz w:val="21"/>
      <w:szCs w:val="21"/>
      <w:lang w:eastAsia="ar-SA"/>
    </w:rPr>
  </w:style>
  <w:style w:type="paragraph" w:customStyle="1" w:styleId="BodyText21">
    <w:name w:val="Body Text 21"/>
    <w:basedOn w:val="Normalny"/>
    <w:rsid w:val="00DE39AA"/>
    <w:pPr>
      <w:autoSpaceDE w:val="0"/>
      <w:spacing w:after="0" w:line="240" w:lineRule="auto"/>
      <w:jc w:val="both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824"/>
  </w:style>
  <w:style w:type="paragraph" w:styleId="Stopka">
    <w:name w:val="footer"/>
    <w:basedOn w:val="Normalny"/>
    <w:link w:val="Stopka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824"/>
  </w:style>
  <w:style w:type="paragraph" w:styleId="Tekstdymka">
    <w:name w:val="Balloon Text"/>
    <w:basedOn w:val="Normalny"/>
    <w:link w:val="TekstdymkaZnak"/>
    <w:uiPriority w:val="99"/>
    <w:semiHidden/>
    <w:unhideWhenUsed/>
    <w:rsid w:val="0061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2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94C54"/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customStyle="1" w:styleId="LO-Normal">
    <w:name w:val="LO-Normal"/>
    <w:rsid w:val="00845FDB"/>
    <w:pPr>
      <w:suppressAutoHyphens/>
      <w:autoSpaceDE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5B6FBD"/>
    <w:pPr>
      <w:suppressLineNumbers/>
    </w:pPr>
    <w:rPr>
      <w:rFonts w:ascii="Thorndale" w:eastAsia="HG Mincho Light J" w:hAnsi="Thorndale" w:cs="Arial Unicode MS"/>
      <w:color w:val="000000"/>
      <w:kern w:val="0"/>
      <w:lang w:eastAsia="pl-PL" w:bidi="pl-PL"/>
    </w:rPr>
  </w:style>
  <w:style w:type="paragraph" w:customStyle="1" w:styleId="Tekstpodstawowywcity31">
    <w:name w:val="Tekst podstawowy wcięty 31"/>
    <w:basedOn w:val="Normalny"/>
    <w:rsid w:val="00E542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nhideWhenUsed/>
    <w:rsid w:val="007637B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63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637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B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611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4869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419"/>
  </w:style>
  <w:style w:type="table" w:customStyle="1" w:styleId="Tabela-Siatka1">
    <w:name w:val="Tabela - Siatka1"/>
    <w:basedOn w:val="Standardowy"/>
    <w:next w:val="Tabela-Siatka"/>
    <w:uiPriority w:val="39"/>
    <w:rsid w:val="008F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01CFC"/>
    <w:pPr>
      <w:spacing w:after="0" w:line="240" w:lineRule="auto"/>
    </w:pPr>
  </w:style>
  <w:style w:type="character" w:customStyle="1" w:styleId="xbe">
    <w:name w:val="_xbe"/>
    <w:basedOn w:val="Domylnaczcionkaakapitu"/>
    <w:rsid w:val="0082150B"/>
  </w:style>
  <w:style w:type="character" w:styleId="Pogrubienie">
    <w:name w:val="Strong"/>
    <w:basedOn w:val="Domylnaczcionkaakapitu"/>
    <w:uiPriority w:val="22"/>
    <w:qFormat/>
    <w:rsid w:val="00FF4661"/>
    <w:rPr>
      <w:b/>
      <w:bCs/>
    </w:rPr>
  </w:style>
  <w:style w:type="paragraph" w:styleId="Tytu">
    <w:name w:val="Title"/>
    <w:basedOn w:val="Normalny"/>
    <w:link w:val="TytuZnak"/>
    <w:qFormat/>
    <w:rsid w:val="00A95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95E2D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A95E2D"/>
    <w:pPr>
      <w:spacing w:after="120" w:line="480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7FA6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B17E9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24191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"/>
    <w:link w:val="Akapitzlist"/>
    <w:uiPriority w:val="34"/>
    <w:qFormat/>
    <w:locked/>
    <w:rsid w:val="00C10659"/>
  </w:style>
  <w:style w:type="character" w:customStyle="1" w:styleId="Bodytext2">
    <w:name w:val="Body text (2)_"/>
    <w:basedOn w:val="Domylnaczcionkaakapitu"/>
    <w:link w:val="Bodytext20"/>
    <w:rsid w:val="00C106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C10659"/>
    <w:pPr>
      <w:widowControl w:val="0"/>
      <w:shd w:val="clear" w:color="auto" w:fill="FFFFFF"/>
      <w:spacing w:before="600" w:after="180" w:line="288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Tekstpodstawowywcity22">
    <w:name w:val="Tekst podstawowy wcięty 22"/>
    <w:basedOn w:val="Normalny"/>
    <w:uiPriority w:val="99"/>
    <w:rsid w:val="001D1A31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D11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11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17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29E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FD13E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Normal">
    <w:name w:val="Table Normal"/>
    <w:uiPriority w:val="2"/>
    <w:semiHidden/>
    <w:qFormat/>
    <w:rsid w:val="00FD13E2"/>
    <w:pPr>
      <w:widowControl w:val="0"/>
      <w:autoSpaceDE w:val="0"/>
      <w:autoSpaceDN w:val="0"/>
      <w:spacing w:after="0" w:line="240" w:lineRule="auto"/>
    </w:pPr>
    <w:rPr>
      <w:lang w:val="en-US" w:bidi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8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6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E8ED2-48AD-4DDB-8108-3F2098AD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Maciasowicz Anna</dc:creator>
  <cp:keywords/>
  <dc:description/>
  <cp:lastModifiedBy>Marian Tomys</cp:lastModifiedBy>
  <cp:revision>18</cp:revision>
  <cp:lastPrinted>2024-11-21T16:16:00Z</cp:lastPrinted>
  <dcterms:created xsi:type="dcterms:W3CDTF">2024-11-17T18:04:00Z</dcterms:created>
  <dcterms:modified xsi:type="dcterms:W3CDTF">2024-11-22T15:40:00Z</dcterms:modified>
</cp:coreProperties>
</file>